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C78ED" w14:textId="43094DAC" w:rsidR="0094023A" w:rsidRPr="00BE61C4" w:rsidRDefault="0094023A" w:rsidP="00EA214C">
      <w:pPr>
        <w:rPr>
          <w:rFonts w:ascii="Arial" w:hAnsi="Arial" w:cs="Arial"/>
          <w:sz w:val="20"/>
          <w:szCs w:val="22"/>
        </w:rPr>
      </w:pPr>
    </w:p>
    <w:p w14:paraId="3EF4A077" w14:textId="33C72C59" w:rsidR="00AB209A" w:rsidRPr="00AB209A" w:rsidRDefault="0094023A" w:rsidP="36DEC1AD">
      <w:pPr>
        <w:tabs>
          <w:tab w:val="left" w:pos="3990"/>
        </w:tabs>
        <w:jc w:val="center"/>
        <w:rPr>
          <w:rFonts w:ascii="Cambria" w:eastAsia="Calibri" w:hAnsi="Cambria"/>
          <w:b/>
          <w:bCs/>
          <w:i/>
          <w:iCs/>
          <w:kern w:val="0"/>
          <w:sz w:val="20"/>
          <w:szCs w:val="20"/>
          <w:lang w:eastAsia="en-US"/>
        </w:rPr>
      </w:pPr>
      <w:r w:rsidRPr="00BE61C4">
        <w:rPr>
          <w:rFonts w:ascii="Arial" w:hAnsi="Arial" w:cs="Arial"/>
          <w:sz w:val="20"/>
          <w:szCs w:val="20"/>
        </w:rPr>
        <w:t>.................................................</w:t>
      </w:r>
      <w:r w:rsidR="00AB209A">
        <w:rPr>
          <w:rFonts w:ascii="Arial" w:hAnsi="Arial" w:cs="Arial"/>
          <w:sz w:val="20"/>
          <w:szCs w:val="22"/>
        </w:rPr>
        <w:tab/>
      </w:r>
      <w:r w:rsidR="00AB209A">
        <w:rPr>
          <w:rFonts w:ascii="Arial" w:hAnsi="Arial" w:cs="Arial"/>
          <w:sz w:val="20"/>
          <w:szCs w:val="22"/>
        </w:rPr>
        <w:tab/>
      </w:r>
      <w:r w:rsidR="00AB209A">
        <w:rPr>
          <w:rFonts w:ascii="Arial" w:hAnsi="Arial" w:cs="Arial"/>
          <w:sz w:val="20"/>
          <w:szCs w:val="22"/>
        </w:rPr>
        <w:tab/>
      </w:r>
      <w:r w:rsidR="00AB209A">
        <w:rPr>
          <w:rFonts w:ascii="Arial" w:hAnsi="Arial" w:cs="Arial"/>
          <w:sz w:val="20"/>
          <w:szCs w:val="22"/>
        </w:rPr>
        <w:tab/>
      </w:r>
      <w:r w:rsidR="00AB209A" w:rsidRPr="36DEC1AD">
        <w:rPr>
          <w:rFonts w:ascii="Cambria" w:eastAsia="Calibri" w:hAnsi="Cambria"/>
          <w:b/>
          <w:bCs/>
          <w:i/>
          <w:iCs/>
          <w:kern w:val="0"/>
          <w:sz w:val="20"/>
          <w:szCs w:val="20"/>
          <w:lang w:eastAsia="en-US"/>
        </w:rPr>
        <w:t>Zał</w:t>
      </w:r>
      <w:r w:rsidR="00031B5C">
        <w:rPr>
          <w:rFonts w:ascii="Cambria" w:eastAsia="Calibri" w:hAnsi="Cambria"/>
          <w:b/>
          <w:bCs/>
          <w:i/>
          <w:iCs/>
          <w:kern w:val="0"/>
          <w:sz w:val="20"/>
          <w:szCs w:val="20"/>
          <w:lang w:eastAsia="en-US"/>
        </w:rPr>
        <w:t xml:space="preserve">ącznik </w:t>
      </w:r>
      <w:r w:rsidR="00AB209A" w:rsidRPr="36DEC1AD">
        <w:rPr>
          <w:rFonts w:ascii="Cambria" w:eastAsia="Calibri" w:hAnsi="Cambria"/>
          <w:b/>
          <w:bCs/>
          <w:i/>
          <w:iCs/>
          <w:kern w:val="0"/>
          <w:sz w:val="20"/>
          <w:szCs w:val="20"/>
          <w:lang w:eastAsia="en-US"/>
        </w:rPr>
        <w:t xml:space="preserve">nr </w:t>
      </w:r>
      <w:r w:rsidR="00CB6974">
        <w:rPr>
          <w:rFonts w:ascii="Cambria" w:eastAsia="Calibri" w:hAnsi="Cambria"/>
          <w:b/>
          <w:bCs/>
          <w:i/>
          <w:iCs/>
          <w:kern w:val="0"/>
          <w:sz w:val="20"/>
          <w:szCs w:val="20"/>
          <w:lang w:eastAsia="en-US"/>
        </w:rPr>
        <w:t>1</w:t>
      </w:r>
      <w:r w:rsidR="00AB209A" w:rsidRPr="36DEC1AD">
        <w:rPr>
          <w:rFonts w:ascii="Cambria" w:eastAsia="Calibri" w:hAnsi="Cambria"/>
          <w:b/>
          <w:bCs/>
          <w:i/>
          <w:iCs/>
          <w:kern w:val="0"/>
          <w:sz w:val="20"/>
          <w:szCs w:val="20"/>
          <w:lang w:eastAsia="en-US"/>
        </w:rPr>
        <w:t>– Formularz ofertowy</w:t>
      </w:r>
    </w:p>
    <w:p w14:paraId="19CA04E4" w14:textId="4CB4FA7B" w:rsidR="0094023A" w:rsidRPr="00DC0DAD" w:rsidRDefault="00D97E47" w:rsidP="00AB209A">
      <w:pPr>
        <w:spacing w:line="360" w:lineRule="auto"/>
        <w:ind w:firstLine="709"/>
        <w:rPr>
          <w:rFonts w:ascii="Arial" w:hAnsi="Arial" w:cs="Arial"/>
          <w:i/>
          <w:iCs/>
          <w:sz w:val="20"/>
          <w:szCs w:val="22"/>
        </w:rPr>
      </w:pPr>
      <w:r w:rsidRPr="00DC0DAD">
        <w:rPr>
          <w:rFonts w:ascii="Arial" w:hAnsi="Arial" w:cs="Arial"/>
          <w:i/>
          <w:iCs/>
          <w:sz w:val="20"/>
          <w:szCs w:val="22"/>
        </w:rPr>
        <w:t>Pieczęć Wykonawcy</w:t>
      </w:r>
    </w:p>
    <w:p w14:paraId="762A6329" w14:textId="77777777" w:rsidR="0094023A" w:rsidRPr="00BE61C4" w:rsidRDefault="0094023A" w:rsidP="00EA214C">
      <w:pPr>
        <w:spacing w:line="360" w:lineRule="auto"/>
        <w:rPr>
          <w:rFonts w:ascii="Arial" w:hAnsi="Arial" w:cs="Arial"/>
          <w:sz w:val="20"/>
          <w:szCs w:val="22"/>
        </w:rPr>
      </w:pPr>
    </w:p>
    <w:p w14:paraId="532B0EE9" w14:textId="77777777" w:rsidR="0094023A" w:rsidRPr="00747FED" w:rsidRDefault="0094023A" w:rsidP="00EA214C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47FED">
        <w:rPr>
          <w:rFonts w:ascii="Arial" w:hAnsi="Arial" w:cs="Arial"/>
          <w:b/>
          <w:sz w:val="28"/>
          <w:szCs w:val="28"/>
          <w:u w:val="single"/>
        </w:rPr>
        <w:t>OFERTA</w:t>
      </w:r>
    </w:p>
    <w:p w14:paraId="67F31025" w14:textId="77777777" w:rsidR="00ED359D" w:rsidRDefault="00ED359D" w:rsidP="00C961C3">
      <w:pPr>
        <w:rPr>
          <w:rFonts w:ascii="Arial" w:hAnsi="Arial" w:cs="Arial"/>
          <w:b/>
          <w:sz w:val="20"/>
          <w:szCs w:val="22"/>
        </w:rPr>
      </w:pPr>
    </w:p>
    <w:p w14:paraId="78C827A8" w14:textId="6413873C" w:rsidR="00C961C3" w:rsidRDefault="00C961C3" w:rsidP="00C961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OGŁOSZENIODAWCA:</w:t>
      </w:r>
    </w:p>
    <w:p w14:paraId="00154F16" w14:textId="73F8714F" w:rsidR="00C961C3" w:rsidRDefault="008130E4" w:rsidP="00C961C3">
      <w:pPr>
        <w:rPr>
          <w:rFonts w:ascii="Arial" w:hAnsi="Arial" w:cs="Arial"/>
        </w:rPr>
      </w:pPr>
      <w:r>
        <w:rPr>
          <w:rFonts w:ascii="Arial" w:hAnsi="Arial" w:cs="Arial"/>
        </w:rPr>
        <w:t>QUANTUS CONSULTING</w:t>
      </w:r>
      <w:r w:rsidRPr="005B2D05">
        <w:rPr>
          <w:rFonts w:ascii="Arial" w:hAnsi="Arial" w:cs="Arial"/>
        </w:rPr>
        <w:t xml:space="preserve"> SPÓŁKA Z OGRANICZONĄ ODPOWIEDZIALNOŚCIĄ</w:t>
      </w:r>
      <w:r>
        <w:rPr>
          <w:rFonts w:ascii="Arial" w:hAnsi="Arial" w:cs="Arial"/>
        </w:rPr>
        <w:br/>
      </w:r>
      <w:r w:rsidRPr="005B2D05">
        <w:rPr>
          <w:rFonts w:ascii="Arial" w:hAnsi="Arial" w:cs="Arial"/>
        </w:rPr>
        <w:t>44-100 Gliwice</w:t>
      </w:r>
      <w:r>
        <w:rPr>
          <w:rFonts w:ascii="Arial" w:hAnsi="Arial" w:cs="Arial"/>
        </w:rPr>
        <w:t xml:space="preserve">, Pl. Piłsudskiego 2/1 </w:t>
      </w:r>
      <w:r>
        <w:rPr>
          <w:rFonts w:ascii="Arial" w:hAnsi="Arial" w:cs="Arial"/>
        </w:rPr>
        <w:br/>
        <w:t>NIP:</w:t>
      </w:r>
      <w:r w:rsidRPr="005B2D05">
        <w:t xml:space="preserve"> </w:t>
      </w:r>
      <w:r>
        <w:rPr>
          <w:rFonts w:ascii="Arial" w:hAnsi="Arial" w:cs="Arial"/>
        </w:rPr>
        <w:t>6312663877</w:t>
      </w:r>
    </w:p>
    <w:p w14:paraId="6885C88C" w14:textId="77777777" w:rsidR="008130E4" w:rsidRDefault="008130E4" w:rsidP="00C961C3">
      <w:pPr>
        <w:rPr>
          <w:rFonts w:ascii="Arial" w:hAnsi="Arial" w:cs="Arial"/>
          <w:b/>
        </w:rPr>
      </w:pPr>
    </w:p>
    <w:p w14:paraId="3599343F" w14:textId="5C4BD411" w:rsidR="00C961C3" w:rsidRDefault="00C961C3" w:rsidP="00C961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6DBB49CF" w14:textId="77777777" w:rsidR="00C961C3" w:rsidRPr="00C961C3" w:rsidRDefault="00C961C3" w:rsidP="00C961C3">
      <w:pPr>
        <w:rPr>
          <w:rFonts w:ascii="Arial" w:hAnsi="Arial" w:cs="Arial"/>
          <w:bCs/>
        </w:rPr>
      </w:pPr>
      <w:r w:rsidRPr="00C961C3">
        <w:rPr>
          <w:rFonts w:ascii="Arial" w:hAnsi="Arial" w:cs="Arial"/>
          <w:bCs/>
        </w:rPr>
        <w:t>ZYGMUNT J. GŁUCHOWSKI s.c.</w:t>
      </w:r>
    </w:p>
    <w:p w14:paraId="450B7EF0" w14:textId="77777777" w:rsidR="00C961C3" w:rsidRPr="00C961C3" w:rsidRDefault="00C961C3" w:rsidP="00C961C3">
      <w:pPr>
        <w:rPr>
          <w:rFonts w:ascii="Arial" w:hAnsi="Arial" w:cs="Arial"/>
          <w:bCs/>
        </w:rPr>
      </w:pPr>
      <w:r w:rsidRPr="00C961C3">
        <w:rPr>
          <w:rFonts w:ascii="Arial" w:hAnsi="Arial" w:cs="Arial"/>
          <w:bCs/>
        </w:rPr>
        <w:t>Zygmunt Głuchowski i Helena Głuchowska</w:t>
      </w:r>
    </w:p>
    <w:p w14:paraId="65119706" w14:textId="77777777" w:rsidR="00C961C3" w:rsidRPr="00C961C3" w:rsidRDefault="00C961C3" w:rsidP="00C961C3">
      <w:pPr>
        <w:rPr>
          <w:rFonts w:ascii="Arial" w:hAnsi="Arial" w:cs="Arial"/>
          <w:bCs/>
        </w:rPr>
      </w:pPr>
      <w:r w:rsidRPr="00C961C3">
        <w:rPr>
          <w:rFonts w:ascii="Arial" w:hAnsi="Arial" w:cs="Arial"/>
          <w:bCs/>
        </w:rPr>
        <w:t>KOOPERACJA PRZEMYSŁOWO-HANDLOWA</w:t>
      </w:r>
    </w:p>
    <w:p w14:paraId="6EDBB936" w14:textId="77777777" w:rsidR="00C961C3" w:rsidRPr="00C961C3" w:rsidRDefault="00C961C3" w:rsidP="00C961C3">
      <w:pPr>
        <w:rPr>
          <w:rFonts w:ascii="Arial" w:hAnsi="Arial" w:cs="Arial"/>
          <w:bCs/>
        </w:rPr>
      </w:pPr>
      <w:r w:rsidRPr="00C961C3">
        <w:rPr>
          <w:rFonts w:ascii="Arial" w:hAnsi="Arial" w:cs="Arial"/>
          <w:bCs/>
        </w:rPr>
        <w:t>44-164 Gliwice, ul. Łódzka 32</w:t>
      </w:r>
    </w:p>
    <w:p w14:paraId="7E5D4C5E" w14:textId="77777777" w:rsidR="00C961C3" w:rsidRPr="00C961C3" w:rsidRDefault="00C961C3" w:rsidP="00C961C3">
      <w:pPr>
        <w:rPr>
          <w:rFonts w:ascii="Arial" w:hAnsi="Arial" w:cs="Arial"/>
          <w:bCs/>
        </w:rPr>
      </w:pPr>
      <w:r w:rsidRPr="00C961C3">
        <w:rPr>
          <w:rFonts w:ascii="Arial" w:hAnsi="Arial" w:cs="Arial"/>
          <w:bCs/>
        </w:rPr>
        <w:t>NIP: 631-10-78-935, REGON 272284558</w:t>
      </w:r>
    </w:p>
    <w:p w14:paraId="6D09E7AA" w14:textId="5C47A6CF" w:rsidR="00C961C3" w:rsidRPr="00C961C3" w:rsidRDefault="00C961C3" w:rsidP="00C961C3">
      <w:pPr>
        <w:rPr>
          <w:rFonts w:ascii="Arial" w:hAnsi="Arial" w:cs="Arial"/>
          <w:bCs/>
        </w:rPr>
      </w:pPr>
      <w:r w:rsidRPr="00C961C3">
        <w:rPr>
          <w:rFonts w:ascii="Arial" w:hAnsi="Arial" w:cs="Arial"/>
          <w:bCs/>
        </w:rPr>
        <w:t>strona internetowa: https://zjg.com.pl/</w:t>
      </w:r>
    </w:p>
    <w:p w14:paraId="1EAFFA87" w14:textId="77777777" w:rsidR="00C961C3" w:rsidRDefault="00C961C3" w:rsidP="00655797">
      <w:pPr>
        <w:rPr>
          <w:rFonts w:ascii="Arial" w:hAnsi="Arial" w:cs="Arial"/>
          <w:b/>
        </w:rPr>
      </w:pPr>
    </w:p>
    <w:p w14:paraId="1419FEBA" w14:textId="77777777" w:rsidR="00C961C3" w:rsidRDefault="0094023A" w:rsidP="00655797">
      <w:pPr>
        <w:rPr>
          <w:rFonts w:ascii="Arial" w:hAnsi="Arial" w:cs="Arial"/>
          <w:b/>
        </w:rPr>
      </w:pPr>
      <w:r w:rsidRPr="00655797">
        <w:rPr>
          <w:rFonts w:ascii="Arial" w:hAnsi="Arial" w:cs="Arial"/>
          <w:b/>
        </w:rPr>
        <w:t>PRZEDMIOT ZAMÓWIENIA:</w:t>
      </w:r>
      <w:r w:rsidR="00C961C3">
        <w:rPr>
          <w:rFonts w:ascii="Arial" w:hAnsi="Arial" w:cs="Arial"/>
          <w:b/>
        </w:rPr>
        <w:t xml:space="preserve"> </w:t>
      </w:r>
    </w:p>
    <w:p w14:paraId="2CED4279" w14:textId="15D499A7" w:rsidR="0094023A" w:rsidRDefault="00160CCC" w:rsidP="0065579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Kompresorownia</w:t>
      </w:r>
    </w:p>
    <w:p w14:paraId="249C7A81" w14:textId="77777777" w:rsidR="00CB6974" w:rsidRPr="00655797" w:rsidRDefault="00CB6974" w:rsidP="00655797">
      <w:pPr>
        <w:rPr>
          <w:rFonts w:ascii="Arial" w:hAnsi="Arial" w:cs="Arial"/>
          <w:b/>
        </w:rPr>
      </w:pPr>
    </w:p>
    <w:p w14:paraId="752B7095" w14:textId="4E706FFC" w:rsidR="00C961C3" w:rsidRPr="00C961C3" w:rsidRDefault="00C961C3" w:rsidP="00C961C3">
      <w:pPr>
        <w:widowControl/>
        <w:suppressAutoHyphens w:val="0"/>
        <w:spacing w:line="278" w:lineRule="auto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NAZWA PROGRAMU</w:t>
      </w:r>
      <w:r w:rsidRPr="00C961C3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:</w:t>
      </w:r>
    </w:p>
    <w:p w14:paraId="1E8B05FB" w14:textId="77777777" w:rsidR="00C961C3" w:rsidRPr="00C961C3" w:rsidRDefault="00C961C3" w:rsidP="00C961C3">
      <w:pPr>
        <w:widowControl/>
        <w:suppressAutoHyphens w:val="0"/>
        <w:rPr>
          <w:rFonts w:ascii="Arial" w:hAnsi="Arial" w:cs="Arial"/>
          <w:kern w:val="0"/>
          <w:lang w:eastAsia="en-US"/>
        </w:rPr>
      </w:pPr>
      <w:r w:rsidRPr="00C961C3">
        <w:rPr>
          <w:rFonts w:ascii="Arial" w:hAnsi="Arial" w:cs="Arial"/>
          <w:kern w:val="0"/>
          <w:lang w:eastAsia="en-US"/>
        </w:rPr>
        <w:t>Program Fundusze Europejskie dla Śląskiego na lata 2021-2027</w:t>
      </w:r>
    </w:p>
    <w:p w14:paraId="56713FC8" w14:textId="77777777" w:rsidR="00C961C3" w:rsidRPr="00C961C3" w:rsidRDefault="00C961C3" w:rsidP="00C961C3">
      <w:pPr>
        <w:widowControl/>
        <w:suppressAutoHyphens w:val="0"/>
        <w:rPr>
          <w:rFonts w:ascii="Arial" w:hAnsi="Arial" w:cs="Arial"/>
          <w:kern w:val="0"/>
          <w:lang w:eastAsia="en-US"/>
        </w:rPr>
      </w:pPr>
      <w:r w:rsidRPr="00C961C3">
        <w:rPr>
          <w:rFonts w:ascii="Arial" w:hAnsi="Arial" w:cs="Arial"/>
          <w:kern w:val="0"/>
          <w:lang w:eastAsia="en-US"/>
        </w:rPr>
        <w:t>Priorytet 10. Fundusze Europejskie na transformację</w:t>
      </w:r>
    </w:p>
    <w:p w14:paraId="51A8AE14" w14:textId="77777777" w:rsidR="00C961C3" w:rsidRPr="00C961C3" w:rsidRDefault="00C961C3" w:rsidP="00C961C3">
      <w:pPr>
        <w:widowControl/>
        <w:suppressAutoHyphens w:val="0"/>
        <w:rPr>
          <w:rFonts w:ascii="Arial" w:hAnsi="Arial" w:cs="Arial"/>
          <w:kern w:val="0"/>
          <w:lang w:eastAsia="en-US"/>
        </w:rPr>
      </w:pPr>
      <w:r w:rsidRPr="00C961C3">
        <w:rPr>
          <w:rFonts w:ascii="Arial" w:hAnsi="Arial" w:cs="Arial"/>
          <w:kern w:val="0"/>
          <w:lang w:eastAsia="en-US"/>
        </w:rPr>
        <w:t>Działanie 10.03 Wsparcie MŚP na rzecz transformacji</w:t>
      </w:r>
    </w:p>
    <w:p w14:paraId="4F2B079C" w14:textId="0683779C" w:rsidR="00C961C3" w:rsidRDefault="00C961C3" w:rsidP="00C961C3">
      <w:pPr>
        <w:widowControl/>
        <w:suppressAutoHyphens w:val="0"/>
        <w:spacing w:line="278" w:lineRule="auto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 w:rsidRPr="00C961C3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Numer projektu FESL.10.03-IP.01-04A0/23</w:t>
      </w:r>
    </w:p>
    <w:p w14:paraId="30033150" w14:textId="2CF772B0" w:rsidR="00C961C3" w:rsidRPr="00C961C3" w:rsidRDefault="00C961C3" w:rsidP="00C961C3">
      <w:pPr>
        <w:widowControl/>
        <w:suppressAutoHyphens w:val="0"/>
        <w:spacing w:line="278" w:lineRule="auto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 xml:space="preserve">Nazwa projektu </w:t>
      </w:r>
      <w:r w:rsidRPr="00C961C3">
        <w:rPr>
          <w:rFonts w:ascii="Arial" w:eastAsia="Aptos" w:hAnsi="Arial" w:cs="Arial"/>
          <w:kern w:val="2"/>
          <w:lang w:eastAsia="en-US"/>
          <w14:ligatures w14:val="standardContextual"/>
        </w:rPr>
        <w:t>„Wdrożenie innowacyjnego gniazda ekologicznego wykorzystywanego w procesach produkcyjnych”</w:t>
      </w:r>
    </w:p>
    <w:p w14:paraId="3C60E867" w14:textId="5C37FAB0" w:rsidR="0094023A" w:rsidRPr="00655797" w:rsidRDefault="0094023A" w:rsidP="00C961C3">
      <w:pPr>
        <w:rPr>
          <w:rFonts w:ascii="Arial" w:hAnsi="Arial" w:cs="Arial"/>
        </w:rPr>
      </w:pPr>
    </w:p>
    <w:p w14:paraId="6CC0911B" w14:textId="77777777" w:rsidR="0094023A" w:rsidRPr="00655797" w:rsidRDefault="00914152" w:rsidP="00655797">
      <w:pPr>
        <w:jc w:val="both"/>
        <w:rPr>
          <w:rFonts w:ascii="Arial" w:hAnsi="Arial" w:cs="Arial"/>
        </w:rPr>
      </w:pPr>
      <w:r w:rsidRPr="00655797">
        <w:rPr>
          <w:rFonts w:ascii="Arial" w:hAnsi="Arial" w:cs="Arial"/>
          <w:b/>
        </w:rPr>
        <w:t>OFERENT</w:t>
      </w:r>
      <w:r w:rsidR="0094023A" w:rsidRPr="00655797">
        <w:rPr>
          <w:rFonts w:ascii="Arial" w:hAnsi="Arial" w:cs="Arial"/>
          <w:b/>
        </w:rPr>
        <w:t>:</w:t>
      </w:r>
    </w:p>
    <w:p w14:paraId="31F57FEA" w14:textId="16FE6044" w:rsidR="0094023A" w:rsidRPr="00655797" w:rsidRDefault="0422A53F" w:rsidP="00655797">
      <w:pPr>
        <w:rPr>
          <w:rFonts w:ascii="Arial" w:hAnsi="Arial" w:cs="Arial"/>
        </w:rPr>
      </w:pPr>
      <w:r w:rsidRPr="00655797">
        <w:rPr>
          <w:rFonts w:ascii="Arial" w:hAnsi="Arial" w:cs="Arial"/>
        </w:rPr>
        <w:t>Nazwa:.....................................................................................................................................</w:t>
      </w:r>
    </w:p>
    <w:p w14:paraId="4FFAC4D8" w14:textId="706CBF93" w:rsidR="0094023A" w:rsidRPr="00655797" w:rsidRDefault="0094023A" w:rsidP="00655797">
      <w:pPr>
        <w:rPr>
          <w:rFonts w:ascii="Arial" w:hAnsi="Arial" w:cs="Arial"/>
        </w:rPr>
      </w:pPr>
      <w:r w:rsidRPr="00655797">
        <w:rPr>
          <w:rFonts w:ascii="Arial" w:hAnsi="Arial" w:cs="Arial"/>
        </w:rPr>
        <w:t>Adres:..............................................................................................................</w:t>
      </w:r>
      <w:r w:rsidR="00AB209A" w:rsidRPr="00655797">
        <w:rPr>
          <w:rFonts w:ascii="Arial" w:hAnsi="Arial" w:cs="Arial"/>
        </w:rPr>
        <w:t>.........................</w:t>
      </w:r>
    </w:p>
    <w:p w14:paraId="625E614B" w14:textId="19519536" w:rsidR="0094023A" w:rsidRPr="00655797" w:rsidRDefault="0094023A" w:rsidP="00655797">
      <w:pPr>
        <w:rPr>
          <w:rFonts w:ascii="Arial" w:hAnsi="Arial" w:cs="Arial"/>
        </w:rPr>
      </w:pPr>
      <w:r w:rsidRPr="00655797">
        <w:rPr>
          <w:rFonts w:ascii="Arial" w:hAnsi="Arial" w:cs="Arial"/>
        </w:rPr>
        <w:t>Telefon</w:t>
      </w:r>
      <w:r w:rsidR="00655797">
        <w:rPr>
          <w:rFonts w:ascii="Arial" w:hAnsi="Arial" w:cs="Arial"/>
        </w:rPr>
        <w:t>:</w:t>
      </w:r>
      <w:r w:rsidRPr="00655797">
        <w:rPr>
          <w:rFonts w:ascii="Arial" w:hAnsi="Arial" w:cs="Arial"/>
        </w:rPr>
        <w:t xml:space="preserve"> ..............................................................</w:t>
      </w:r>
      <w:r w:rsidR="00655797">
        <w:rPr>
          <w:rFonts w:ascii="Arial" w:hAnsi="Arial" w:cs="Arial"/>
        </w:rPr>
        <w:t>......................................................................</w:t>
      </w:r>
    </w:p>
    <w:p w14:paraId="788546B0" w14:textId="65F0B9FD" w:rsidR="00655797" w:rsidRDefault="00655797" w:rsidP="00655797">
      <w:p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94023A" w:rsidRPr="00655797">
        <w:rPr>
          <w:rFonts w:ascii="Arial" w:hAnsi="Arial" w:cs="Arial"/>
        </w:rPr>
        <w:t xml:space="preserve">-mail </w:t>
      </w:r>
      <w:r w:rsidRPr="00655797">
        <w:rPr>
          <w:rFonts w:ascii="Arial" w:hAnsi="Arial" w:cs="Arial"/>
        </w:rPr>
        <w:t>...................................................................................................................................</w:t>
      </w:r>
      <w:r>
        <w:rPr>
          <w:rFonts w:ascii="Arial" w:hAnsi="Arial" w:cs="Arial"/>
        </w:rPr>
        <w:t>...</w:t>
      </w:r>
    </w:p>
    <w:p w14:paraId="3D8695CA" w14:textId="7D9987DF" w:rsidR="001D3976" w:rsidRPr="00655797" w:rsidRDefault="001D3976" w:rsidP="00655797">
      <w:pPr>
        <w:rPr>
          <w:rFonts w:ascii="Arial" w:hAnsi="Arial" w:cs="Arial"/>
        </w:rPr>
      </w:pPr>
      <w:r w:rsidRPr="00655797">
        <w:rPr>
          <w:rFonts w:ascii="Arial" w:hAnsi="Arial" w:cs="Arial"/>
        </w:rPr>
        <w:t>KR</w:t>
      </w:r>
      <w:r w:rsidR="00655797">
        <w:rPr>
          <w:rFonts w:ascii="Arial" w:hAnsi="Arial" w:cs="Arial"/>
        </w:rPr>
        <w:t>S</w:t>
      </w:r>
      <w:r w:rsidRPr="00655797">
        <w:rPr>
          <w:rFonts w:ascii="Arial" w:hAnsi="Arial" w:cs="Arial"/>
        </w:rPr>
        <w:t>……………………</w:t>
      </w:r>
      <w:r w:rsidR="00655797" w:rsidRPr="00655797">
        <w:rPr>
          <w:rFonts w:ascii="Arial" w:hAnsi="Arial" w:cs="Arial"/>
        </w:rPr>
        <w:t>.............................................................</w:t>
      </w:r>
      <w:r w:rsidR="00655797">
        <w:rPr>
          <w:rFonts w:ascii="Arial" w:hAnsi="Arial" w:cs="Arial"/>
        </w:rPr>
        <w:t>................................................</w:t>
      </w:r>
    </w:p>
    <w:p w14:paraId="1AEE0357" w14:textId="2A7D3D37" w:rsidR="0094023A" w:rsidRPr="00655797" w:rsidRDefault="0094023A" w:rsidP="00655797">
      <w:pPr>
        <w:rPr>
          <w:rFonts w:ascii="Arial" w:hAnsi="Arial" w:cs="Arial"/>
        </w:rPr>
      </w:pPr>
      <w:r w:rsidRPr="00655797">
        <w:rPr>
          <w:rFonts w:ascii="Arial" w:hAnsi="Arial" w:cs="Arial"/>
        </w:rPr>
        <w:t>R</w:t>
      </w:r>
      <w:r w:rsidR="00AB209A" w:rsidRPr="00655797">
        <w:rPr>
          <w:rFonts w:ascii="Arial" w:hAnsi="Arial" w:cs="Arial"/>
        </w:rPr>
        <w:t>EGON</w:t>
      </w:r>
      <w:r w:rsidR="00655797" w:rsidRPr="00655797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Pr="00655797">
        <w:rPr>
          <w:rFonts w:ascii="Arial" w:hAnsi="Arial" w:cs="Arial"/>
        </w:rPr>
        <w:t>.</w:t>
      </w:r>
    </w:p>
    <w:p w14:paraId="3802D8F4" w14:textId="09A3DE80" w:rsidR="0094023A" w:rsidRPr="00655797" w:rsidRDefault="0094023A" w:rsidP="00655797">
      <w:pPr>
        <w:rPr>
          <w:rFonts w:ascii="Arial" w:hAnsi="Arial" w:cs="Arial"/>
        </w:rPr>
      </w:pPr>
      <w:r w:rsidRPr="00655797">
        <w:rPr>
          <w:rFonts w:ascii="Arial" w:hAnsi="Arial" w:cs="Arial"/>
        </w:rPr>
        <w:t>NIP: ..................................................................</w:t>
      </w:r>
      <w:r w:rsidR="00C961C3">
        <w:rPr>
          <w:rFonts w:ascii="Arial" w:hAnsi="Arial" w:cs="Arial"/>
        </w:rPr>
        <w:t>.......................................................................</w:t>
      </w:r>
    </w:p>
    <w:p w14:paraId="06E62A7E" w14:textId="77777777" w:rsidR="00C961C3" w:rsidRDefault="00C961C3" w:rsidP="00655797">
      <w:pPr>
        <w:spacing w:before="120"/>
        <w:jc w:val="both"/>
        <w:rPr>
          <w:rFonts w:ascii="Arial" w:hAnsi="Arial" w:cs="Arial"/>
        </w:rPr>
      </w:pPr>
    </w:p>
    <w:p w14:paraId="541B9BC6" w14:textId="77777777" w:rsidR="00C961C3" w:rsidRDefault="00C961C3" w:rsidP="00655797">
      <w:pPr>
        <w:spacing w:before="120"/>
        <w:jc w:val="both"/>
        <w:rPr>
          <w:rFonts w:ascii="Arial" w:hAnsi="Arial" w:cs="Arial"/>
        </w:rPr>
      </w:pPr>
    </w:p>
    <w:p w14:paraId="5ABB2CA0" w14:textId="77777777" w:rsidR="00C961C3" w:rsidRDefault="00C961C3" w:rsidP="00655797">
      <w:pPr>
        <w:spacing w:before="120"/>
        <w:jc w:val="both"/>
        <w:rPr>
          <w:rFonts w:ascii="Arial" w:hAnsi="Arial" w:cs="Arial"/>
        </w:rPr>
      </w:pPr>
    </w:p>
    <w:p w14:paraId="2E78B25D" w14:textId="77777777" w:rsidR="00C961C3" w:rsidRDefault="00C961C3" w:rsidP="00655797">
      <w:pPr>
        <w:spacing w:before="120"/>
        <w:jc w:val="both"/>
        <w:rPr>
          <w:rFonts w:ascii="Arial" w:hAnsi="Arial" w:cs="Arial"/>
        </w:rPr>
      </w:pPr>
    </w:p>
    <w:p w14:paraId="0B6A7BE2" w14:textId="77777777" w:rsidR="008130E4" w:rsidRDefault="008130E4" w:rsidP="00655797">
      <w:pPr>
        <w:spacing w:before="120"/>
        <w:jc w:val="both"/>
        <w:rPr>
          <w:rFonts w:ascii="Arial" w:hAnsi="Arial" w:cs="Arial"/>
        </w:rPr>
      </w:pPr>
    </w:p>
    <w:p w14:paraId="3B3CD39D" w14:textId="77777777" w:rsidR="008130E4" w:rsidRDefault="008130E4" w:rsidP="00655797">
      <w:pPr>
        <w:spacing w:before="120"/>
        <w:jc w:val="both"/>
        <w:rPr>
          <w:rFonts w:ascii="Arial" w:hAnsi="Arial" w:cs="Arial"/>
        </w:rPr>
      </w:pPr>
    </w:p>
    <w:p w14:paraId="0B2C7542" w14:textId="7845CC42" w:rsidR="0094023A" w:rsidRPr="00C961C3" w:rsidRDefault="0094023A" w:rsidP="00C961C3">
      <w:pPr>
        <w:spacing w:before="120"/>
        <w:jc w:val="both"/>
        <w:rPr>
          <w:rFonts w:ascii="Arial" w:hAnsi="Arial" w:cs="Arial"/>
        </w:rPr>
      </w:pPr>
      <w:r w:rsidRPr="00655797">
        <w:rPr>
          <w:rFonts w:ascii="Arial" w:hAnsi="Arial" w:cs="Arial"/>
        </w:rPr>
        <w:lastRenderedPageBreak/>
        <w:t xml:space="preserve">Nawiązując do ogłoszonego </w:t>
      </w:r>
      <w:r w:rsidR="00ED359D" w:rsidRPr="00655797">
        <w:rPr>
          <w:rFonts w:ascii="Arial" w:hAnsi="Arial" w:cs="Arial"/>
        </w:rPr>
        <w:t>zamówienia</w:t>
      </w:r>
      <w:r w:rsidRPr="00655797">
        <w:rPr>
          <w:rFonts w:ascii="Arial" w:hAnsi="Arial" w:cs="Arial"/>
        </w:rPr>
        <w:t xml:space="preserve"> na wyłonienie </w:t>
      </w:r>
      <w:r w:rsidR="00AB209A" w:rsidRPr="00655797">
        <w:rPr>
          <w:rFonts w:ascii="Arial" w:hAnsi="Arial" w:cs="Arial"/>
        </w:rPr>
        <w:t>W</w:t>
      </w:r>
      <w:r w:rsidRPr="00655797">
        <w:rPr>
          <w:rFonts w:ascii="Arial" w:hAnsi="Arial" w:cs="Arial"/>
        </w:rPr>
        <w:t>ykonawcy</w:t>
      </w:r>
      <w:r w:rsidR="00ED359D" w:rsidRPr="00655797">
        <w:rPr>
          <w:rFonts w:ascii="Arial" w:hAnsi="Arial" w:cs="Arial"/>
        </w:rPr>
        <w:t xml:space="preserve"> </w:t>
      </w:r>
      <w:r w:rsidRPr="00655797">
        <w:rPr>
          <w:rFonts w:ascii="Arial" w:hAnsi="Arial" w:cs="Arial"/>
        </w:rPr>
        <w:t xml:space="preserve">w przedmiocie realizacji zamówienia </w:t>
      </w:r>
      <w:r w:rsidR="0070763B" w:rsidRPr="00655797">
        <w:rPr>
          <w:rFonts w:ascii="Arial" w:hAnsi="Arial" w:cs="Arial"/>
        </w:rPr>
        <w:t>„</w:t>
      </w:r>
      <w:r w:rsidR="00160CCC">
        <w:rPr>
          <w:rFonts w:ascii="Arial" w:hAnsi="Arial" w:cs="Arial"/>
          <w:b/>
          <w:bCs/>
        </w:rPr>
        <w:t>Kompresorownia</w:t>
      </w:r>
      <w:r w:rsidR="0070763B" w:rsidRPr="00655797">
        <w:rPr>
          <w:rFonts w:ascii="Arial" w:hAnsi="Arial" w:cs="Arial"/>
        </w:rPr>
        <w:t>”</w:t>
      </w:r>
      <w:r w:rsidR="00F35EF2" w:rsidRPr="00655797">
        <w:rPr>
          <w:rFonts w:ascii="Arial" w:eastAsia="Calibri" w:hAnsi="Arial" w:cs="Arial"/>
          <w:kern w:val="0"/>
          <w:lang w:eastAsia="en-US"/>
        </w:rPr>
        <w:t xml:space="preserve"> </w:t>
      </w:r>
      <w:r w:rsidR="00F35EF2" w:rsidRPr="00655797">
        <w:rPr>
          <w:rFonts w:ascii="Arial" w:hAnsi="Arial" w:cs="Arial"/>
        </w:rPr>
        <w:t>na potrzeby realizacji projektu w ramach Programu Fundusze Europejskie dla Śląskiego na lata 2021 – 2027, Priorytet FESL10. Fundusze Europejskie na transformację, Działanie FESL10.03 Wsparcie MŚP na rzecz transformacji</w:t>
      </w:r>
    </w:p>
    <w:p w14:paraId="2129AD7F" w14:textId="77777777" w:rsidR="0070763B" w:rsidRPr="00655797" w:rsidRDefault="0070763B" w:rsidP="00655797">
      <w:pPr>
        <w:jc w:val="center"/>
        <w:rPr>
          <w:rFonts w:ascii="Arial" w:hAnsi="Arial" w:cs="Arial"/>
        </w:rPr>
      </w:pPr>
    </w:p>
    <w:p w14:paraId="1322D60B" w14:textId="77777777" w:rsidR="00871654" w:rsidRPr="00655797" w:rsidRDefault="00871654" w:rsidP="00655797">
      <w:pPr>
        <w:ind w:left="705" w:hanging="705"/>
        <w:jc w:val="both"/>
        <w:rPr>
          <w:rFonts w:ascii="Arial" w:hAnsi="Arial" w:cs="Arial"/>
        </w:rPr>
      </w:pPr>
    </w:p>
    <w:p w14:paraId="439B2531" w14:textId="5D04905B" w:rsidR="0094023A" w:rsidRPr="00655797" w:rsidRDefault="5FA11073" w:rsidP="00655797">
      <w:pPr>
        <w:ind w:left="705" w:hanging="705"/>
        <w:jc w:val="both"/>
        <w:rPr>
          <w:rFonts w:ascii="Arial" w:hAnsi="Arial" w:cs="Arial"/>
        </w:rPr>
      </w:pPr>
      <w:r w:rsidRPr="00655797">
        <w:rPr>
          <w:rFonts w:ascii="Arial" w:hAnsi="Arial" w:cs="Arial"/>
        </w:rPr>
        <w:t>I. Oferujemy wykonanie przedmiotu zamówienia w poniższym zakresie objętym ogłoszeniem:</w:t>
      </w:r>
    </w:p>
    <w:p w14:paraId="7188CD27" w14:textId="0E45C573" w:rsidR="0057312A" w:rsidRPr="00655797" w:rsidRDefault="00160CCC" w:rsidP="0065579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Kompresorownia</w:t>
      </w:r>
    </w:p>
    <w:p w14:paraId="539A5D1F" w14:textId="27D6F749" w:rsidR="0057312A" w:rsidRPr="00655797" w:rsidRDefault="0057312A" w:rsidP="00655797">
      <w:pPr>
        <w:spacing w:before="120"/>
        <w:rPr>
          <w:rFonts w:ascii="Arial" w:hAnsi="Arial" w:cs="Arial"/>
        </w:rPr>
      </w:pPr>
      <w:r w:rsidRPr="00655797">
        <w:rPr>
          <w:rFonts w:ascii="Arial" w:hAnsi="Arial" w:cs="Arial"/>
        </w:rPr>
        <w:t>-  cena netto ................................................................PLN</w:t>
      </w:r>
      <w:r w:rsidR="007D159A" w:rsidRPr="00655797">
        <w:rPr>
          <w:rFonts w:ascii="Arial" w:hAnsi="Arial" w:cs="Arial"/>
        </w:rPr>
        <w:t xml:space="preserve"> </w:t>
      </w:r>
      <w:r w:rsidRPr="00655797">
        <w:rPr>
          <w:rFonts w:ascii="Arial" w:hAnsi="Arial" w:cs="Arial"/>
        </w:rPr>
        <w:t>+</w:t>
      </w:r>
      <w:r w:rsidRPr="00655797">
        <w:rPr>
          <w:rFonts w:ascii="Arial" w:hAnsi="Arial" w:cs="Arial"/>
          <w:vertAlign w:val="subscript"/>
        </w:rPr>
        <w:t xml:space="preserve"> </w:t>
      </w:r>
      <w:r w:rsidRPr="00655797">
        <w:rPr>
          <w:rFonts w:ascii="Arial" w:hAnsi="Arial" w:cs="Arial"/>
        </w:rPr>
        <w:t>należny podatek VAT 23% co daje:</w:t>
      </w:r>
    </w:p>
    <w:p w14:paraId="0A94576B" w14:textId="2F168886" w:rsidR="0057312A" w:rsidRDefault="5FA11073" w:rsidP="00655797">
      <w:pPr>
        <w:rPr>
          <w:rFonts w:ascii="Arial" w:hAnsi="Arial" w:cs="Arial"/>
        </w:rPr>
      </w:pPr>
      <w:r w:rsidRPr="00655797">
        <w:rPr>
          <w:rFonts w:ascii="Arial" w:hAnsi="Arial" w:cs="Arial"/>
        </w:rPr>
        <w:t xml:space="preserve">- cenę brutto .............................................................. PLN </w:t>
      </w:r>
    </w:p>
    <w:p w14:paraId="42702049" w14:textId="77777777" w:rsidR="00834840" w:rsidRPr="00655797" w:rsidRDefault="00834840" w:rsidP="00655797">
      <w:pPr>
        <w:rPr>
          <w:rFonts w:ascii="Arial" w:hAnsi="Arial" w:cs="Arial"/>
        </w:rPr>
      </w:pPr>
    </w:p>
    <w:p w14:paraId="7269E20B" w14:textId="0F9E0FB7" w:rsidR="005A380C" w:rsidRPr="00655797" w:rsidRDefault="005A380C" w:rsidP="00655797">
      <w:pPr>
        <w:jc w:val="both"/>
        <w:rPr>
          <w:rFonts w:ascii="Arial" w:hAnsi="Arial" w:cs="Arial"/>
          <w:bCs/>
        </w:rPr>
      </w:pPr>
      <w:bookmarkStart w:id="0" w:name="_Hlk142037210"/>
      <w:r w:rsidRPr="00655797">
        <w:rPr>
          <w:rFonts w:ascii="Arial" w:hAnsi="Arial" w:cs="Arial"/>
          <w:bCs/>
        </w:rPr>
        <w:t>Powyższa oferta obejmuje pełen zakres zamówienia przedstawiony w zapytaniu ofertowym.</w:t>
      </w:r>
    </w:p>
    <w:bookmarkEnd w:id="0"/>
    <w:p w14:paraId="4C84372D" w14:textId="6D287AA1" w:rsidR="0057312A" w:rsidRDefault="4B60CB12" w:rsidP="00655797">
      <w:pPr>
        <w:jc w:val="both"/>
        <w:rPr>
          <w:rFonts w:ascii="Arial" w:hAnsi="Arial" w:cs="Arial"/>
        </w:rPr>
      </w:pPr>
      <w:r w:rsidRPr="00655797">
        <w:rPr>
          <w:rFonts w:ascii="Arial" w:hAnsi="Arial" w:cs="Arial"/>
        </w:rPr>
        <w:t>Deklarujemy udzielenie ………………… miesięcy gwarancji na dostarczone urządzenie będące przedmiotem zamówienia.</w:t>
      </w:r>
    </w:p>
    <w:p w14:paraId="148976B6" w14:textId="77777777" w:rsidR="00834840" w:rsidRDefault="00834840" w:rsidP="00655797">
      <w:pPr>
        <w:jc w:val="both"/>
        <w:rPr>
          <w:rFonts w:ascii="Arial" w:hAnsi="Arial" w:cs="Arial"/>
        </w:rPr>
      </w:pPr>
    </w:p>
    <w:p w14:paraId="0A48D588" w14:textId="77777777" w:rsidR="00160CCC" w:rsidRPr="00160CCC" w:rsidRDefault="00160CCC" w:rsidP="00160CCC">
      <w:pPr>
        <w:jc w:val="both"/>
        <w:rPr>
          <w:rFonts w:ascii="Arial" w:hAnsi="Arial" w:cs="Arial"/>
        </w:rPr>
      </w:pPr>
      <w:r w:rsidRPr="00160CCC">
        <w:rPr>
          <w:rFonts w:ascii="Arial" w:hAnsi="Arial" w:cs="Arial"/>
        </w:rPr>
        <w:t>Deklarujemy czas reakcji serwisu gwarancyjnego (od momentu zgłoszenia awarii lub usterki</w:t>
      </w:r>
    </w:p>
    <w:p w14:paraId="27348279" w14:textId="77777777" w:rsidR="00160CCC" w:rsidRPr="00160CCC" w:rsidRDefault="00160CCC" w:rsidP="00160CCC">
      <w:pPr>
        <w:jc w:val="both"/>
        <w:rPr>
          <w:rFonts w:ascii="Arial" w:hAnsi="Arial" w:cs="Arial"/>
        </w:rPr>
      </w:pPr>
      <w:r w:rsidRPr="00160CCC">
        <w:rPr>
          <w:rFonts w:ascii="Arial" w:hAnsi="Arial" w:cs="Arial"/>
        </w:rPr>
        <w:t>do momentu bezpośredniej interwencji serwisu w celu jej usunięcia) nie dłuższy niż ……</w:t>
      </w:r>
    </w:p>
    <w:p w14:paraId="1AD0F675" w14:textId="247E1B0C" w:rsidR="00160CCC" w:rsidRDefault="00160CCC" w:rsidP="00160CCC">
      <w:pPr>
        <w:jc w:val="both"/>
        <w:rPr>
          <w:rFonts w:ascii="Arial" w:hAnsi="Arial" w:cs="Arial"/>
        </w:rPr>
      </w:pPr>
      <w:r w:rsidRPr="00160CCC">
        <w:rPr>
          <w:rFonts w:ascii="Arial" w:hAnsi="Arial" w:cs="Arial"/>
        </w:rPr>
        <w:t>godzin w dni robocze.</w:t>
      </w:r>
    </w:p>
    <w:p w14:paraId="0F42E188" w14:textId="77777777" w:rsidR="00834840" w:rsidRPr="00655797" w:rsidRDefault="00834840" w:rsidP="00160CCC">
      <w:pPr>
        <w:jc w:val="both"/>
        <w:rPr>
          <w:rFonts w:ascii="Arial" w:hAnsi="Arial" w:cs="Arial"/>
        </w:rPr>
      </w:pPr>
    </w:p>
    <w:p w14:paraId="28287E18" w14:textId="3DCB5D56" w:rsidR="00A54F68" w:rsidRDefault="00A54F68" w:rsidP="00655797">
      <w:pPr>
        <w:jc w:val="both"/>
        <w:rPr>
          <w:rFonts w:ascii="Arial" w:hAnsi="Arial" w:cs="Arial"/>
        </w:rPr>
      </w:pPr>
      <w:bookmarkStart w:id="1" w:name="_Hlk142036890"/>
      <w:r w:rsidRPr="00655797">
        <w:rPr>
          <w:rFonts w:ascii="Arial" w:hAnsi="Arial" w:cs="Arial"/>
        </w:rPr>
        <w:t xml:space="preserve">Deklarujemy </w:t>
      </w:r>
      <w:r w:rsidR="00423C40">
        <w:rPr>
          <w:rFonts w:ascii="Arial" w:hAnsi="Arial" w:cs="Arial"/>
        </w:rPr>
        <w:t xml:space="preserve">termin realizacji </w:t>
      </w:r>
      <w:r w:rsidR="003B5EA4">
        <w:rPr>
          <w:rFonts w:ascii="Arial" w:hAnsi="Arial" w:cs="Arial"/>
        </w:rPr>
        <w:t>(</w:t>
      </w:r>
      <w:r w:rsidR="002C068E">
        <w:rPr>
          <w:rFonts w:ascii="Arial" w:hAnsi="Arial" w:cs="Arial"/>
        </w:rPr>
        <w:t>w dniach</w:t>
      </w:r>
      <w:r w:rsidR="003B5EA4">
        <w:rPr>
          <w:rFonts w:ascii="Arial" w:hAnsi="Arial" w:cs="Arial"/>
        </w:rPr>
        <w:t>)</w:t>
      </w:r>
      <w:r w:rsidR="00423C40">
        <w:rPr>
          <w:rFonts w:ascii="Arial" w:hAnsi="Arial" w:cs="Arial"/>
        </w:rPr>
        <w:t xml:space="preserve"> </w:t>
      </w:r>
      <w:r w:rsidRPr="00655797">
        <w:rPr>
          <w:rFonts w:ascii="Arial" w:hAnsi="Arial" w:cs="Arial"/>
        </w:rPr>
        <w:t xml:space="preserve">nie dłuższy niż …… </w:t>
      </w:r>
      <w:r w:rsidR="002C068E">
        <w:rPr>
          <w:rFonts w:ascii="Arial" w:hAnsi="Arial" w:cs="Arial"/>
        </w:rPr>
        <w:t>dni.</w:t>
      </w:r>
    </w:p>
    <w:p w14:paraId="1843AE5D" w14:textId="77777777" w:rsidR="00834840" w:rsidRPr="00655797" w:rsidRDefault="00834840" w:rsidP="00655797">
      <w:pPr>
        <w:jc w:val="both"/>
        <w:rPr>
          <w:rFonts w:ascii="Arial" w:hAnsi="Arial" w:cs="Arial"/>
        </w:rPr>
      </w:pPr>
    </w:p>
    <w:p w14:paraId="07458807" w14:textId="526245F3" w:rsidR="0057312A" w:rsidRPr="00655797" w:rsidRDefault="0057312A" w:rsidP="00655797">
      <w:pPr>
        <w:jc w:val="both"/>
        <w:rPr>
          <w:rFonts w:ascii="Arial" w:hAnsi="Arial" w:cs="Arial"/>
        </w:rPr>
      </w:pPr>
      <w:bookmarkStart w:id="2" w:name="_Hlk142033826"/>
      <w:bookmarkEnd w:id="1"/>
      <w:r w:rsidRPr="00655797">
        <w:rPr>
          <w:rFonts w:ascii="Arial" w:hAnsi="Arial" w:cs="Arial"/>
          <w:caps/>
          <w:kern w:val="20"/>
        </w:rPr>
        <w:t>Oświadczam</w:t>
      </w:r>
      <w:r w:rsidRPr="00655797">
        <w:rPr>
          <w:rFonts w:ascii="Arial" w:hAnsi="Arial" w:cs="Arial"/>
        </w:rPr>
        <w:t>, że dostarczone urządzeni</w:t>
      </w:r>
      <w:r w:rsidR="0070763B" w:rsidRPr="00655797">
        <w:rPr>
          <w:rFonts w:ascii="Arial" w:hAnsi="Arial" w:cs="Arial"/>
        </w:rPr>
        <w:t>e</w:t>
      </w:r>
      <w:r w:rsidRPr="00655797">
        <w:rPr>
          <w:rFonts w:ascii="Arial" w:hAnsi="Arial" w:cs="Arial"/>
        </w:rPr>
        <w:t xml:space="preserve"> </w:t>
      </w:r>
      <w:r w:rsidR="0070763B" w:rsidRPr="00655797">
        <w:rPr>
          <w:rFonts w:ascii="Arial" w:hAnsi="Arial" w:cs="Arial"/>
        </w:rPr>
        <w:t>jest</w:t>
      </w:r>
      <w:r w:rsidRPr="00655797">
        <w:rPr>
          <w:rFonts w:ascii="Arial" w:hAnsi="Arial" w:cs="Arial"/>
        </w:rPr>
        <w:t xml:space="preserve"> fabrycznie nowe</w:t>
      </w:r>
      <w:r w:rsidR="0070763B" w:rsidRPr="00655797">
        <w:rPr>
          <w:rFonts w:ascii="Arial" w:hAnsi="Arial" w:cs="Arial"/>
        </w:rPr>
        <w:t>, nieużywane oraz wolne od wad fizycznych i prawnych.</w:t>
      </w:r>
    </w:p>
    <w:bookmarkEnd w:id="2"/>
    <w:p w14:paraId="7844B86E" w14:textId="77777777" w:rsidR="0057312A" w:rsidRPr="00655797" w:rsidRDefault="0057312A" w:rsidP="00655797">
      <w:pPr>
        <w:rPr>
          <w:rFonts w:ascii="Arial" w:hAnsi="Arial" w:cs="Arial"/>
        </w:rPr>
      </w:pPr>
    </w:p>
    <w:p w14:paraId="39B440B5" w14:textId="77777777" w:rsidR="00CB6974" w:rsidRPr="00CB6974" w:rsidRDefault="00CB6974" w:rsidP="00CB6974">
      <w:pPr>
        <w:rPr>
          <w:rFonts w:ascii="Arial" w:hAnsi="Arial" w:cs="Arial"/>
          <w:b/>
          <w:bCs/>
        </w:rPr>
      </w:pPr>
    </w:p>
    <w:p w14:paraId="1CDBC08C" w14:textId="7583D162" w:rsidR="007C285C" w:rsidRPr="00CB6974" w:rsidRDefault="4B60CB12" w:rsidP="00655797">
      <w:pPr>
        <w:spacing w:after="120"/>
        <w:rPr>
          <w:rFonts w:ascii="Arial" w:hAnsi="Arial" w:cs="Arial"/>
          <w:b/>
          <w:bCs/>
        </w:rPr>
      </w:pPr>
      <w:r w:rsidRPr="00CB6974">
        <w:rPr>
          <w:rFonts w:ascii="Arial" w:hAnsi="Arial" w:cs="Arial"/>
          <w:b/>
          <w:bCs/>
        </w:rPr>
        <w:t>II. OŚWIADCZENIA</w:t>
      </w:r>
    </w:p>
    <w:p w14:paraId="200527AE" w14:textId="4BD3E842" w:rsidR="0094023A" w:rsidRPr="00655797" w:rsidRDefault="007C285C" w:rsidP="00655797">
      <w:pPr>
        <w:pStyle w:val="Akapitzlist"/>
        <w:numPr>
          <w:ilvl w:val="0"/>
          <w:numId w:val="37"/>
        </w:numPr>
        <w:spacing w:after="120"/>
        <w:jc w:val="both"/>
        <w:rPr>
          <w:rFonts w:ascii="Arial" w:hAnsi="Arial" w:cs="Arial"/>
          <w:szCs w:val="24"/>
        </w:rPr>
      </w:pPr>
      <w:r w:rsidRPr="00655797">
        <w:rPr>
          <w:rFonts w:ascii="Arial" w:hAnsi="Arial" w:cs="Arial"/>
          <w:szCs w:val="24"/>
        </w:rPr>
        <w:t>Oświadczam</w:t>
      </w:r>
      <w:r w:rsidR="001D3976" w:rsidRPr="00655797">
        <w:rPr>
          <w:rFonts w:ascii="Arial" w:hAnsi="Arial" w:cs="Arial"/>
          <w:szCs w:val="24"/>
        </w:rPr>
        <w:t>, że zapozna</w:t>
      </w:r>
      <w:r w:rsidR="00D97E47" w:rsidRPr="00655797">
        <w:rPr>
          <w:rFonts w:ascii="Arial" w:hAnsi="Arial" w:cs="Arial"/>
          <w:szCs w:val="24"/>
        </w:rPr>
        <w:t>łem</w:t>
      </w:r>
      <w:r w:rsidR="001D3976" w:rsidRPr="00655797">
        <w:rPr>
          <w:rFonts w:ascii="Arial" w:hAnsi="Arial" w:cs="Arial"/>
          <w:szCs w:val="24"/>
        </w:rPr>
        <w:t xml:space="preserve"> się z opisem zamówienia i nie wnos</w:t>
      </w:r>
      <w:r w:rsidR="00D97E47" w:rsidRPr="00655797">
        <w:rPr>
          <w:rFonts w:ascii="Arial" w:hAnsi="Arial" w:cs="Arial"/>
          <w:szCs w:val="24"/>
        </w:rPr>
        <w:t>zę</w:t>
      </w:r>
      <w:r w:rsidR="001D3976" w:rsidRPr="00655797">
        <w:rPr>
          <w:rFonts w:ascii="Arial" w:hAnsi="Arial" w:cs="Arial"/>
          <w:szCs w:val="24"/>
        </w:rPr>
        <w:t xml:space="preserve"> do niego zastrzeżeń oraz przyjmuj</w:t>
      </w:r>
      <w:r w:rsidR="00D97E47" w:rsidRPr="00655797">
        <w:rPr>
          <w:rFonts w:ascii="Arial" w:hAnsi="Arial" w:cs="Arial"/>
          <w:szCs w:val="24"/>
        </w:rPr>
        <w:t>ę</w:t>
      </w:r>
      <w:r w:rsidR="001D3976" w:rsidRPr="00655797">
        <w:rPr>
          <w:rFonts w:ascii="Arial" w:hAnsi="Arial" w:cs="Arial"/>
          <w:szCs w:val="24"/>
        </w:rPr>
        <w:t xml:space="preserve"> warunki w nim zawarte i zobowiązuj</w:t>
      </w:r>
      <w:r w:rsidR="00D97E47" w:rsidRPr="00655797">
        <w:rPr>
          <w:rFonts w:ascii="Arial" w:hAnsi="Arial" w:cs="Arial"/>
          <w:szCs w:val="24"/>
        </w:rPr>
        <w:t>ę</w:t>
      </w:r>
      <w:r w:rsidR="001D3976" w:rsidRPr="00655797">
        <w:rPr>
          <w:rFonts w:ascii="Arial" w:hAnsi="Arial" w:cs="Arial"/>
          <w:szCs w:val="24"/>
        </w:rPr>
        <w:t xml:space="preserve"> się, w przypadku wyboru </w:t>
      </w:r>
      <w:r w:rsidR="00D97E47" w:rsidRPr="00655797">
        <w:rPr>
          <w:rFonts w:ascii="Arial" w:hAnsi="Arial" w:cs="Arial"/>
          <w:szCs w:val="24"/>
        </w:rPr>
        <w:t>mojej</w:t>
      </w:r>
      <w:r w:rsidR="001D3976" w:rsidRPr="00655797">
        <w:rPr>
          <w:rFonts w:ascii="Arial" w:hAnsi="Arial" w:cs="Arial"/>
          <w:szCs w:val="24"/>
        </w:rPr>
        <w:t xml:space="preserve"> oferty, do zawarcia umowy zgodnej z niniejszą ofertą, w miejscu i terminie wskazanym przez Zamawiającego</w:t>
      </w:r>
      <w:r w:rsidR="00ED359D" w:rsidRPr="00655797">
        <w:rPr>
          <w:rFonts w:ascii="Arial" w:hAnsi="Arial" w:cs="Arial"/>
          <w:szCs w:val="24"/>
        </w:rPr>
        <w:t>.</w:t>
      </w:r>
    </w:p>
    <w:p w14:paraId="00CFF8E2" w14:textId="0713504F" w:rsidR="0094023A" w:rsidRPr="00655797" w:rsidRDefault="0094023A" w:rsidP="00655797">
      <w:pPr>
        <w:pStyle w:val="Akapitzlist"/>
        <w:numPr>
          <w:ilvl w:val="0"/>
          <w:numId w:val="37"/>
        </w:numPr>
        <w:spacing w:after="120"/>
        <w:jc w:val="both"/>
        <w:rPr>
          <w:rFonts w:ascii="Arial" w:hAnsi="Arial" w:cs="Arial"/>
          <w:szCs w:val="24"/>
        </w:rPr>
      </w:pPr>
      <w:r w:rsidRPr="00655797">
        <w:rPr>
          <w:rFonts w:ascii="Arial" w:hAnsi="Arial" w:cs="Arial"/>
          <w:kern w:val="20"/>
          <w:szCs w:val="24"/>
        </w:rPr>
        <w:t>Oświadczam,</w:t>
      </w:r>
      <w:r w:rsidRPr="00655797">
        <w:rPr>
          <w:rFonts w:ascii="Arial" w:hAnsi="Arial" w:cs="Arial"/>
          <w:szCs w:val="24"/>
        </w:rPr>
        <w:t xml:space="preserve"> że uważam się</w:t>
      </w:r>
      <w:r w:rsidR="00D97E47" w:rsidRPr="00655797">
        <w:rPr>
          <w:rFonts w:ascii="Arial" w:hAnsi="Arial" w:cs="Arial"/>
          <w:szCs w:val="24"/>
        </w:rPr>
        <w:t xml:space="preserve"> za</w:t>
      </w:r>
      <w:r w:rsidRPr="00655797">
        <w:rPr>
          <w:rFonts w:ascii="Arial" w:hAnsi="Arial" w:cs="Arial"/>
          <w:szCs w:val="24"/>
        </w:rPr>
        <w:t xml:space="preserve"> związan</w:t>
      </w:r>
      <w:r w:rsidR="00D97E47" w:rsidRPr="00655797">
        <w:rPr>
          <w:rFonts w:ascii="Arial" w:hAnsi="Arial" w:cs="Arial"/>
          <w:szCs w:val="24"/>
        </w:rPr>
        <w:t>ego</w:t>
      </w:r>
      <w:r w:rsidRPr="00655797">
        <w:rPr>
          <w:rFonts w:ascii="Arial" w:hAnsi="Arial" w:cs="Arial"/>
          <w:szCs w:val="24"/>
        </w:rPr>
        <w:t xml:space="preserve"> niniejszą ofertą na czas wskazany w </w:t>
      </w:r>
      <w:r w:rsidR="00C72387" w:rsidRPr="00655797">
        <w:rPr>
          <w:rFonts w:ascii="Arial" w:hAnsi="Arial" w:cs="Arial"/>
          <w:szCs w:val="24"/>
        </w:rPr>
        <w:t>zapytaniu ofertowym</w:t>
      </w:r>
      <w:r w:rsidRPr="00655797">
        <w:rPr>
          <w:rFonts w:ascii="Arial" w:hAnsi="Arial" w:cs="Arial"/>
          <w:szCs w:val="24"/>
        </w:rPr>
        <w:t xml:space="preserve"> tj. </w:t>
      </w:r>
      <w:r w:rsidR="00C961C3">
        <w:rPr>
          <w:rFonts w:ascii="Arial" w:hAnsi="Arial" w:cs="Arial"/>
          <w:b/>
          <w:bCs/>
          <w:szCs w:val="24"/>
        </w:rPr>
        <w:t>30</w:t>
      </w:r>
      <w:r w:rsidRPr="00655797">
        <w:rPr>
          <w:rFonts w:ascii="Arial" w:hAnsi="Arial" w:cs="Arial"/>
          <w:b/>
          <w:bCs/>
          <w:szCs w:val="24"/>
        </w:rPr>
        <w:t xml:space="preserve"> dni</w:t>
      </w:r>
      <w:r w:rsidRPr="00655797">
        <w:rPr>
          <w:rFonts w:ascii="Arial" w:hAnsi="Arial" w:cs="Arial"/>
          <w:szCs w:val="24"/>
        </w:rPr>
        <w:t xml:space="preserve"> od ostatecznego terminu składania ofert.</w:t>
      </w:r>
    </w:p>
    <w:p w14:paraId="5FD7E0CA" w14:textId="4AE84643" w:rsidR="00A63265" w:rsidRPr="00A77E95" w:rsidRDefault="0094023A" w:rsidP="00A77E95">
      <w:pPr>
        <w:pStyle w:val="Akapitzlist"/>
        <w:numPr>
          <w:ilvl w:val="0"/>
          <w:numId w:val="37"/>
        </w:numPr>
        <w:spacing w:after="120"/>
        <w:ind w:left="714" w:hanging="357"/>
        <w:jc w:val="both"/>
        <w:rPr>
          <w:rFonts w:ascii="Arial" w:hAnsi="Arial" w:cs="Arial"/>
          <w:b/>
          <w:bCs/>
          <w:szCs w:val="24"/>
        </w:rPr>
      </w:pPr>
      <w:r w:rsidRPr="00A63265">
        <w:rPr>
          <w:rFonts w:ascii="Arial" w:hAnsi="Arial" w:cs="Arial"/>
          <w:kern w:val="20"/>
          <w:szCs w:val="24"/>
        </w:rPr>
        <w:t>Oświadcza</w:t>
      </w:r>
      <w:r w:rsidR="001D3976" w:rsidRPr="00A63265">
        <w:rPr>
          <w:rFonts w:ascii="Arial" w:hAnsi="Arial" w:cs="Arial"/>
          <w:kern w:val="20"/>
          <w:szCs w:val="24"/>
        </w:rPr>
        <w:t>m</w:t>
      </w:r>
      <w:r w:rsidRPr="00A63265">
        <w:rPr>
          <w:rFonts w:ascii="Arial" w:hAnsi="Arial" w:cs="Arial"/>
          <w:szCs w:val="24"/>
        </w:rPr>
        <w:t>, że cena ofertowa zawiera wszelkie koszty wykonania zamówienia</w:t>
      </w:r>
      <w:r w:rsidR="001D3976" w:rsidRPr="00A63265">
        <w:rPr>
          <w:rFonts w:ascii="Arial" w:hAnsi="Arial" w:cs="Arial"/>
          <w:szCs w:val="24"/>
        </w:rPr>
        <w:t xml:space="preserve">, zgodnie z charakterystyką </w:t>
      </w:r>
      <w:r w:rsidR="00CB6974" w:rsidRPr="00A63265">
        <w:rPr>
          <w:rFonts w:ascii="Arial" w:hAnsi="Arial" w:cs="Arial"/>
          <w:szCs w:val="24"/>
        </w:rPr>
        <w:t xml:space="preserve">Zapytania Ofertowego nr </w:t>
      </w:r>
      <w:r w:rsidR="00A63265" w:rsidRPr="00A63265">
        <w:rPr>
          <w:rFonts w:ascii="Arial" w:hAnsi="Arial" w:cs="Arial"/>
          <w:b/>
          <w:bCs/>
          <w:szCs w:val="24"/>
        </w:rPr>
        <w:t> </w:t>
      </w:r>
      <w:r w:rsidR="00834840" w:rsidRPr="00834840">
        <w:rPr>
          <w:rFonts w:ascii="Arial" w:hAnsi="Arial" w:cs="Arial"/>
          <w:b/>
          <w:bCs/>
          <w:szCs w:val="24"/>
        </w:rPr>
        <w:t>2025-84356-254727</w:t>
      </w:r>
    </w:p>
    <w:p w14:paraId="46F6F65E" w14:textId="70E733A4" w:rsidR="00651139" w:rsidRPr="00A77E95" w:rsidRDefault="0094023A" w:rsidP="00A77E95">
      <w:pPr>
        <w:pStyle w:val="Akapitzlist"/>
        <w:numPr>
          <w:ilvl w:val="0"/>
          <w:numId w:val="37"/>
        </w:numPr>
        <w:spacing w:after="120"/>
        <w:ind w:left="714" w:hanging="357"/>
        <w:jc w:val="both"/>
        <w:rPr>
          <w:rFonts w:ascii="Arial" w:hAnsi="Arial" w:cs="Arial"/>
          <w:b/>
          <w:bCs/>
          <w:szCs w:val="24"/>
        </w:rPr>
      </w:pPr>
      <w:r w:rsidRPr="00A63265">
        <w:rPr>
          <w:rFonts w:ascii="Arial" w:hAnsi="Arial" w:cs="Arial"/>
          <w:kern w:val="20"/>
          <w:szCs w:val="24"/>
        </w:rPr>
        <w:t>Oświadczam</w:t>
      </w:r>
      <w:r w:rsidRPr="00A63265">
        <w:rPr>
          <w:rFonts w:ascii="Arial" w:hAnsi="Arial" w:cs="Arial"/>
          <w:szCs w:val="24"/>
        </w:rPr>
        <w:t>, iż oferuj</w:t>
      </w:r>
      <w:r w:rsidR="00D97E47" w:rsidRPr="00A63265">
        <w:rPr>
          <w:rFonts w:ascii="Arial" w:hAnsi="Arial" w:cs="Arial"/>
          <w:szCs w:val="24"/>
        </w:rPr>
        <w:t>ę</w:t>
      </w:r>
      <w:r w:rsidRPr="00A63265">
        <w:rPr>
          <w:rFonts w:ascii="Arial" w:hAnsi="Arial" w:cs="Arial"/>
          <w:szCs w:val="24"/>
        </w:rPr>
        <w:t xml:space="preserve"> przedmiot zamówienia zgodny z wymaganiami i warunkami opisanymi w</w:t>
      </w:r>
      <w:r w:rsidR="001A48FC" w:rsidRPr="00A63265">
        <w:rPr>
          <w:rFonts w:ascii="Arial" w:hAnsi="Arial" w:cs="Arial"/>
          <w:szCs w:val="24"/>
        </w:rPr>
        <w:t> </w:t>
      </w:r>
      <w:r w:rsidR="002C0CA4" w:rsidRPr="00A63265">
        <w:rPr>
          <w:rFonts w:ascii="Arial" w:hAnsi="Arial" w:cs="Arial"/>
          <w:szCs w:val="24"/>
        </w:rPr>
        <w:t xml:space="preserve">Zapytaniu Ofertowym nr </w:t>
      </w:r>
      <w:r w:rsidR="00A63265" w:rsidRPr="00A63265">
        <w:rPr>
          <w:rFonts w:ascii="Arial" w:hAnsi="Arial" w:cs="Arial"/>
          <w:b/>
          <w:bCs/>
          <w:szCs w:val="24"/>
        </w:rPr>
        <w:t> </w:t>
      </w:r>
      <w:r w:rsidR="00834840" w:rsidRPr="00834840">
        <w:rPr>
          <w:rFonts w:ascii="Arial" w:hAnsi="Arial" w:cs="Arial"/>
          <w:b/>
          <w:bCs/>
          <w:szCs w:val="24"/>
        </w:rPr>
        <w:t>2025-84356-254727</w:t>
      </w:r>
    </w:p>
    <w:p w14:paraId="181305DC" w14:textId="1249794C" w:rsidR="00C72387" w:rsidRDefault="5FA11073" w:rsidP="00655797">
      <w:pPr>
        <w:pStyle w:val="Tekstpodstawowy"/>
        <w:widowControl/>
        <w:numPr>
          <w:ilvl w:val="0"/>
          <w:numId w:val="37"/>
        </w:numPr>
        <w:suppressAutoHyphens w:val="0"/>
        <w:ind w:left="714" w:hanging="357"/>
        <w:jc w:val="both"/>
        <w:rPr>
          <w:rFonts w:ascii="Arial" w:hAnsi="Arial" w:cs="Arial"/>
        </w:rPr>
      </w:pPr>
      <w:r w:rsidRPr="00655797">
        <w:rPr>
          <w:rFonts w:ascii="Arial" w:hAnsi="Arial" w:cs="Arial"/>
        </w:rPr>
        <w:t>Oświadczam, iż posiadam wszelkie niezbędne do realizacji zamówienia uprawnienia i kwalifikacje oraz zobowiązuję się wykonać przedmiot zamówienia zgodnie z obowiązującymi przepisami prawa, normami oraz zasadami wiedzy technicznej.</w:t>
      </w:r>
    </w:p>
    <w:p w14:paraId="0F89F2A6" w14:textId="0D92F3AA" w:rsidR="00FE2AF9" w:rsidRPr="00FE2AF9" w:rsidRDefault="00FE2AF9" w:rsidP="00FE2AF9">
      <w:pPr>
        <w:pStyle w:val="Tekstpodstawowy"/>
        <w:widowControl/>
        <w:numPr>
          <w:ilvl w:val="0"/>
          <w:numId w:val="37"/>
        </w:numPr>
        <w:suppressAutoHyphens w:val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iż </w:t>
      </w:r>
      <w:r w:rsidRPr="00FE2AF9">
        <w:rPr>
          <w:rFonts w:ascii="Arial" w:hAnsi="Arial" w:cs="Arial"/>
        </w:rPr>
        <w:t>firma znajduje się w sytuacji ekonomicznej i finansowej zapewniającej wykonanie zamówienia.</w:t>
      </w:r>
    </w:p>
    <w:p w14:paraId="33A44125" w14:textId="272B9F9B" w:rsidR="00651139" w:rsidRPr="00655797" w:rsidRDefault="00651139" w:rsidP="00655797">
      <w:pPr>
        <w:pStyle w:val="Tekstpodstawowy"/>
        <w:widowControl/>
        <w:numPr>
          <w:ilvl w:val="0"/>
          <w:numId w:val="37"/>
        </w:numPr>
        <w:suppressAutoHyphens w:val="0"/>
        <w:ind w:left="714" w:hanging="357"/>
        <w:jc w:val="both"/>
        <w:rPr>
          <w:rFonts w:ascii="Arial" w:hAnsi="Arial" w:cs="Arial"/>
        </w:rPr>
      </w:pPr>
      <w:r w:rsidRPr="00655797">
        <w:rPr>
          <w:rFonts w:ascii="Arial" w:hAnsi="Arial" w:cs="Arial"/>
          <w:kern w:val="20"/>
          <w:lang w:val="x-none"/>
        </w:rPr>
        <w:t>Oświadczam</w:t>
      </w:r>
      <w:r w:rsidRPr="00655797">
        <w:rPr>
          <w:rFonts w:ascii="Arial" w:hAnsi="Arial" w:cs="Arial"/>
          <w:lang w:val="x-none"/>
        </w:rPr>
        <w:t xml:space="preserve">, iż udzielam zgody na przetwarzanie moich danych osobowych o których mowa w Rozporządzeniu Parlamentu Europejskiego i Rady (UE) 2016/679 z dnia 27 </w:t>
      </w:r>
      <w:r w:rsidRPr="00655797">
        <w:rPr>
          <w:rFonts w:ascii="Arial" w:hAnsi="Arial" w:cs="Arial"/>
          <w:lang w:val="x-none"/>
        </w:rPr>
        <w:lastRenderedPageBreak/>
        <w:t>kwietnia 2016 r. (określane jako "RODO") w związku z moim udziałem w niniejszym zamówieniu.</w:t>
      </w:r>
    </w:p>
    <w:p w14:paraId="4F959B18" w14:textId="6B520052" w:rsidR="00D97E47" w:rsidRPr="00655797" w:rsidRDefault="00D97E47" w:rsidP="00655797">
      <w:pPr>
        <w:pStyle w:val="Akapitzlist"/>
        <w:widowControl/>
        <w:numPr>
          <w:ilvl w:val="0"/>
          <w:numId w:val="37"/>
        </w:numPr>
        <w:suppressAutoHyphens w:val="0"/>
        <w:spacing w:after="120"/>
        <w:jc w:val="both"/>
        <w:rPr>
          <w:rFonts w:ascii="Arial" w:hAnsi="Arial" w:cs="Arial"/>
          <w:iCs/>
          <w:szCs w:val="24"/>
        </w:rPr>
      </w:pPr>
      <w:r w:rsidRPr="00655797">
        <w:rPr>
          <w:rFonts w:ascii="Arial" w:hAnsi="Arial" w:cs="Arial"/>
          <w:szCs w:val="24"/>
        </w:rPr>
        <w:t>Oświadczam, że ż</w:t>
      </w:r>
      <w:r w:rsidRPr="00655797">
        <w:rPr>
          <w:rFonts w:ascii="Arial" w:hAnsi="Arial" w:cs="Arial"/>
          <w:iCs/>
          <w:szCs w:val="24"/>
        </w:rPr>
        <w:t>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655797">
        <w:rPr>
          <w:rStyle w:val="Odwoanieprzypisudolnego"/>
          <w:rFonts w:ascii="Arial" w:hAnsi="Arial" w:cs="Arial"/>
          <w:iCs/>
          <w:szCs w:val="24"/>
        </w:rPr>
        <w:footnoteReference w:customMarkFollows="1" w:id="1"/>
        <w:t>*</w:t>
      </w:r>
    </w:p>
    <w:p w14:paraId="22D8BDEE" w14:textId="76960214" w:rsidR="00D97E47" w:rsidRDefault="00D97E47" w:rsidP="00655797">
      <w:pPr>
        <w:pStyle w:val="Tekstpodstawowy"/>
        <w:widowControl/>
        <w:suppressAutoHyphens w:val="0"/>
        <w:spacing w:after="0"/>
        <w:ind w:left="720"/>
        <w:jc w:val="both"/>
        <w:rPr>
          <w:rFonts w:ascii="Arial" w:hAnsi="Arial" w:cs="Arial"/>
        </w:rPr>
      </w:pPr>
      <w:r w:rsidRPr="0065579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09BE72" w14:textId="77777777" w:rsidR="00A63265" w:rsidRPr="00655797" w:rsidRDefault="00A63265" w:rsidP="00655797">
      <w:pPr>
        <w:pStyle w:val="Tekstpodstawowy"/>
        <w:widowControl/>
        <w:suppressAutoHyphens w:val="0"/>
        <w:spacing w:after="0"/>
        <w:ind w:left="720"/>
        <w:jc w:val="both"/>
        <w:rPr>
          <w:rFonts w:ascii="Arial" w:hAnsi="Arial" w:cs="Arial"/>
        </w:rPr>
      </w:pPr>
    </w:p>
    <w:p w14:paraId="46B25E91" w14:textId="070C9920" w:rsidR="00D97E47" w:rsidRPr="00655797" w:rsidRDefault="00D97E47" w:rsidP="00655797">
      <w:pPr>
        <w:pStyle w:val="Tekstpodstawowy"/>
        <w:widowControl/>
        <w:numPr>
          <w:ilvl w:val="0"/>
          <w:numId w:val="37"/>
        </w:numPr>
        <w:suppressAutoHyphens w:val="0"/>
        <w:spacing w:before="120" w:after="0"/>
        <w:ind w:left="714" w:hanging="357"/>
        <w:jc w:val="both"/>
        <w:rPr>
          <w:rFonts w:ascii="Arial" w:hAnsi="Arial" w:cs="Arial"/>
        </w:rPr>
      </w:pPr>
      <w:r w:rsidRPr="00655797">
        <w:rPr>
          <w:rFonts w:ascii="Arial" w:eastAsia="Calibri" w:hAnsi="Arial" w:cs="Arial"/>
          <w:color w:val="000000"/>
          <w:kern w:val="0"/>
          <w:lang w:eastAsia="en-US"/>
        </w:rPr>
        <w:t>Oświadczam, ż</w:t>
      </w:r>
      <w:r w:rsidR="00C961C3">
        <w:rPr>
          <w:rFonts w:ascii="Arial" w:eastAsia="Calibri" w:hAnsi="Arial" w:cs="Arial"/>
          <w:color w:val="000000"/>
          <w:kern w:val="0"/>
          <w:lang w:eastAsia="en-US"/>
        </w:rPr>
        <w:t xml:space="preserve">e </w:t>
      </w:r>
      <w:r w:rsidRPr="00655797">
        <w:rPr>
          <w:rFonts w:ascii="Arial" w:eastAsia="Calibri" w:hAnsi="Arial" w:cs="Arial"/>
          <w:color w:val="000000"/>
          <w:kern w:val="0"/>
          <w:lang w:eastAsia="en-US"/>
        </w:rPr>
        <w:t>………………………………………………………………….…………</w:t>
      </w:r>
      <w:r w:rsidRPr="00655797">
        <w:rPr>
          <w:rFonts w:ascii="Arial" w:eastAsia="Calibri" w:hAnsi="Arial" w:cs="Arial"/>
          <w:i/>
          <w:iCs/>
          <w:color w:val="000000"/>
          <w:kern w:val="0"/>
          <w:lang w:eastAsia="en-US"/>
        </w:rPr>
        <w:t xml:space="preserve"> (nazwa oferenta) </w:t>
      </w:r>
      <w:r w:rsidRPr="00655797">
        <w:rPr>
          <w:rFonts w:ascii="Arial" w:eastAsia="Calibri" w:hAnsi="Arial" w:cs="Arial"/>
          <w:color w:val="000000"/>
          <w:kern w:val="0"/>
          <w:lang w:eastAsia="en-US"/>
        </w:rPr>
        <w:t>nie jest powiązany osobowo lub kapitałowo z Zamawiającym.</w:t>
      </w:r>
    </w:p>
    <w:p w14:paraId="6EA6AE44" w14:textId="77777777" w:rsidR="00D97E47" w:rsidRPr="00655797" w:rsidRDefault="00D97E47" w:rsidP="00655797">
      <w:pPr>
        <w:widowControl/>
        <w:autoSpaceDE w:val="0"/>
        <w:autoSpaceDN w:val="0"/>
        <w:spacing w:before="60"/>
        <w:ind w:left="720"/>
        <w:jc w:val="both"/>
        <w:textAlignment w:val="baseline"/>
        <w:rPr>
          <w:rFonts w:ascii="Arial" w:eastAsia="Calibri" w:hAnsi="Arial" w:cs="Arial"/>
          <w:color w:val="000000"/>
          <w:kern w:val="0"/>
          <w:lang w:eastAsia="en-US"/>
        </w:rPr>
      </w:pPr>
      <w:r w:rsidRPr="00655797">
        <w:rPr>
          <w:rFonts w:ascii="Arial" w:eastAsia="Calibri" w:hAnsi="Arial" w:cs="Arial"/>
          <w:color w:val="000000"/>
          <w:kern w:val="0"/>
          <w:lang w:eastAsia="en-US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a Oferentem, polegające w szczególności na:</w:t>
      </w:r>
    </w:p>
    <w:p w14:paraId="0B7857B3" w14:textId="77777777" w:rsidR="00D97E47" w:rsidRPr="00655797" w:rsidRDefault="00D97E47" w:rsidP="00655797">
      <w:pPr>
        <w:widowControl/>
        <w:numPr>
          <w:ilvl w:val="0"/>
          <w:numId w:val="38"/>
        </w:numPr>
        <w:autoSpaceDE w:val="0"/>
        <w:autoSpaceDN w:val="0"/>
        <w:spacing w:after="60"/>
        <w:ind w:left="1077" w:hanging="357"/>
        <w:jc w:val="both"/>
        <w:textAlignment w:val="baseline"/>
        <w:rPr>
          <w:rFonts w:ascii="Arial" w:eastAsia="Calibri" w:hAnsi="Arial" w:cs="Arial"/>
          <w:color w:val="000000"/>
          <w:kern w:val="0"/>
          <w:lang w:eastAsia="en-US"/>
        </w:rPr>
      </w:pPr>
      <w:r w:rsidRPr="00655797">
        <w:rPr>
          <w:rFonts w:ascii="Arial" w:eastAsia="Calibri" w:hAnsi="Arial" w:cs="Arial"/>
          <w:color w:val="000000"/>
          <w:kern w:val="0"/>
          <w:lang w:eastAsia="en-US"/>
        </w:rPr>
        <w:t>uczestniczeniu w spółce jako wspólnik spółki cywilnej lub spółki osobowej,</w:t>
      </w:r>
    </w:p>
    <w:p w14:paraId="0A2B27C5" w14:textId="77777777" w:rsidR="00C961C3" w:rsidRDefault="00D97E47" w:rsidP="00C961C3">
      <w:pPr>
        <w:widowControl/>
        <w:numPr>
          <w:ilvl w:val="0"/>
          <w:numId w:val="38"/>
        </w:numPr>
        <w:autoSpaceDE w:val="0"/>
        <w:autoSpaceDN w:val="0"/>
        <w:spacing w:after="60"/>
        <w:jc w:val="both"/>
        <w:textAlignment w:val="baseline"/>
        <w:rPr>
          <w:rFonts w:ascii="Arial" w:eastAsia="Calibri" w:hAnsi="Arial" w:cs="Arial"/>
          <w:color w:val="000000"/>
          <w:kern w:val="0"/>
          <w:lang w:eastAsia="en-US"/>
        </w:rPr>
      </w:pPr>
      <w:r w:rsidRPr="00655797">
        <w:rPr>
          <w:rFonts w:ascii="Arial" w:eastAsia="Calibri" w:hAnsi="Arial" w:cs="Arial"/>
          <w:color w:val="000000"/>
          <w:kern w:val="0"/>
          <w:lang w:eastAsia="en-US"/>
        </w:rPr>
        <w:t>posiadaniu co najmniej 10 % udziałów lub akcji,</w:t>
      </w:r>
    </w:p>
    <w:p w14:paraId="1898A93A" w14:textId="3ECAEE77" w:rsidR="00D97E47" w:rsidRPr="00C961C3" w:rsidRDefault="00D97E47" w:rsidP="00C961C3">
      <w:pPr>
        <w:widowControl/>
        <w:numPr>
          <w:ilvl w:val="0"/>
          <w:numId w:val="38"/>
        </w:numPr>
        <w:autoSpaceDE w:val="0"/>
        <w:autoSpaceDN w:val="0"/>
        <w:spacing w:after="60"/>
        <w:jc w:val="both"/>
        <w:textAlignment w:val="baseline"/>
        <w:rPr>
          <w:rFonts w:ascii="Arial" w:eastAsia="Calibri" w:hAnsi="Arial" w:cs="Arial"/>
          <w:color w:val="000000"/>
          <w:kern w:val="0"/>
          <w:lang w:eastAsia="en-US"/>
        </w:rPr>
      </w:pPr>
      <w:r w:rsidRPr="00C961C3">
        <w:rPr>
          <w:rFonts w:ascii="Arial" w:eastAsia="Calibri" w:hAnsi="Arial" w:cs="Arial"/>
          <w:color w:val="000000"/>
          <w:kern w:val="0"/>
          <w:lang w:eastAsia="en-US"/>
        </w:rPr>
        <w:t>pełnieniu funkcji członka organu nadzorczego lub zarządzającego, prokurenta, pełnomocnika,</w:t>
      </w:r>
    </w:p>
    <w:p w14:paraId="33A0E4F9" w14:textId="47C31F56" w:rsidR="00D97E47" w:rsidRPr="00655797" w:rsidRDefault="00D97E47" w:rsidP="00655797">
      <w:pPr>
        <w:widowControl/>
        <w:numPr>
          <w:ilvl w:val="0"/>
          <w:numId w:val="38"/>
        </w:numPr>
        <w:autoSpaceDE w:val="0"/>
        <w:autoSpaceDN w:val="0"/>
        <w:spacing w:after="60"/>
        <w:jc w:val="both"/>
        <w:textAlignment w:val="baseline"/>
        <w:rPr>
          <w:rFonts w:ascii="Arial" w:eastAsia="Calibri" w:hAnsi="Arial" w:cs="Arial"/>
          <w:color w:val="000000"/>
          <w:kern w:val="0"/>
          <w:lang w:eastAsia="en-US"/>
        </w:rPr>
      </w:pPr>
      <w:r w:rsidRPr="00655797">
        <w:rPr>
          <w:rFonts w:ascii="Arial" w:eastAsia="Calibri" w:hAnsi="Arial" w:cs="Arial"/>
          <w:color w:val="000000"/>
          <w:kern w:val="0"/>
          <w:lang w:eastAsia="en-US"/>
        </w:rPr>
        <w:t>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7CCBBDC2" w14:textId="471AE07D" w:rsidR="00121EC4" w:rsidRDefault="00D97E47" w:rsidP="00655797">
      <w:pPr>
        <w:widowControl/>
        <w:numPr>
          <w:ilvl w:val="0"/>
          <w:numId w:val="38"/>
        </w:numPr>
        <w:autoSpaceDE w:val="0"/>
        <w:autoSpaceDN w:val="0"/>
        <w:spacing w:after="60"/>
        <w:jc w:val="both"/>
        <w:textAlignment w:val="baseline"/>
        <w:rPr>
          <w:rFonts w:ascii="Arial" w:eastAsia="Calibri" w:hAnsi="Arial" w:cs="Arial"/>
          <w:color w:val="000000"/>
          <w:kern w:val="0"/>
          <w:lang w:eastAsia="en-US"/>
        </w:rPr>
      </w:pPr>
      <w:r w:rsidRPr="00655797">
        <w:rPr>
          <w:rFonts w:ascii="Arial" w:eastAsia="Calibri" w:hAnsi="Arial" w:cs="Arial"/>
          <w:color w:val="000000"/>
          <w:kern w:val="0"/>
          <w:lang w:eastAsia="en-US"/>
        </w:rPr>
        <w:t xml:space="preserve">pozostawaniu z Zamawiającym w takim stosunku prawnym lub faktycznym, że istnieje uzasadniona wątpliwość co do ich bezstronności. </w:t>
      </w:r>
    </w:p>
    <w:p w14:paraId="45DFA9C0" w14:textId="77777777" w:rsidR="00C21000" w:rsidRDefault="00C21000" w:rsidP="00C21000">
      <w:pPr>
        <w:widowControl/>
        <w:autoSpaceDE w:val="0"/>
        <w:autoSpaceDN w:val="0"/>
        <w:spacing w:after="60"/>
        <w:ind w:left="360"/>
        <w:jc w:val="both"/>
        <w:textAlignment w:val="baseline"/>
        <w:rPr>
          <w:rFonts w:ascii="Arial" w:eastAsia="Calibri" w:hAnsi="Arial" w:cs="Arial"/>
          <w:color w:val="000000"/>
          <w:kern w:val="0"/>
          <w:lang w:eastAsia="en-US"/>
        </w:rPr>
      </w:pPr>
    </w:p>
    <w:p w14:paraId="217395C5" w14:textId="28DEFB7A" w:rsidR="00121EC4" w:rsidRPr="005812E2" w:rsidRDefault="002C0CA4" w:rsidP="00883547">
      <w:pPr>
        <w:pStyle w:val="Akapitzlist"/>
        <w:widowControl/>
        <w:numPr>
          <w:ilvl w:val="0"/>
          <w:numId w:val="37"/>
        </w:numPr>
        <w:autoSpaceDE w:val="0"/>
        <w:autoSpaceDN w:val="0"/>
        <w:spacing w:after="120"/>
        <w:ind w:left="357" w:hanging="357"/>
        <w:jc w:val="both"/>
        <w:textAlignment w:val="baseline"/>
        <w:rPr>
          <w:rFonts w:ascii="Arial" w:hAnsi="Arial" w:cs="Arial"/>
        </w:rPr>
      </w:pPr>
      <w:r w:rsidRPr="002C0CA4">
        <w:rPr>
          <w:rFonts w:ascii="Arial" w:eastAsia="Calibri" w:hAnsi="Arial" w:cs="Arial"/>
          <w:color w:val="000000"/>
          <w:kern w:val="0"/>
          <w:lang w:eastAsia="en-US"/>
        </w:rPr>
        <w:t xml:space="preserve">Oświadczam, że </w:t>
      </w:r>
      <w:r w:rsidR="005812E2">
        <w:rPr>
          <w:rFonts w:ascii="Arial" w:eastAsia="Calibri" w:hAnsi="Arial" w:cs="Arial"/>
          <w:color w:val="000000"/>
          <w:kern w:val="0"/>
          <w:lang w:eastAsia="en-US"/>
        </w:rPr>
        <w:t xml:space="preserve">posiadam wdrożony system </w:t>
      </w:r>
      <w:r w:rsidR="005812E2" w:rsidRPr="005812E2">
        <w:rPr>
          <w:rFonts w:ascii="Arial" w:eastAsia="Calibri" w:hAnsi="Arial" w:cs="Arial"/>
          <w:color w:val="000000"/>
          <w:kern w:val="0"/>
          <w:lang w:eastAsia="en-US"/>
        </w:rPr>
        <w:t>ISO14001 (System Zarządzania Środowiskowego)</w:t>
      </w:r>
      <w:r w:rsidR="005812E2">
        <w:rPr>
          <w:rFonts w:ascii="Arial" w:eastAsia="Calibri" w:hAnsi="Arial" w:cs="Arial"/>
          <w:color w:val="000000"/>
          <w:kern w:val="0"/>
          <w:lang w:eastAsia="en-US"/>
        </w:rPr>
        <w:t>:</w:t>
      </w:r>
    </w:p>
    <w:p w14:paraId="0E0FF7BF" w14:textId="3E097B42" w:rsidR="005812E2" w:rsidRPr="002C0CA4" w:rsidRDefault="005812E2" w:rsidP="005812E2">
      <w:pPr>
        <w:pStyle w:val="Akapitzlist"/>
        <w:widowControl/>
        <w:autoSpaceDE w:val="0"/>
        <w:autoSpaceDN w:val="0"/>
        <w:spacing w:after="120"/>
        <w:ind w:left="357"/>
        <w:jc w:val="both"/>
        <w:textAlignment w:val="baseline"/>
        <w:rPr>
          <w:rFonts w:ascii="Arial" w:hAnsi="Arial" w:cs="Arial"/>
        </w:rPr>
      </w:pPr>
      <w:r>
        <w:rPr>
          <w:rFonts w:ascii="Arial" w:eastAsia="Calibri" w:hAnsi="Arial" w:cs="Arial"/>
          <w:color w:val="000000"/>
          <w:kern w:val="0"/>
          <w:lang w:eastAsia="en-US"/>
        </w:rPr>
        <w:t>TAK   /  NIE</w:t>
      </w:r>
    </w:p>
    <w:p w14:paraId="5966FFE5" w14:textId="3C0BD91F" w:rsidR="002C0CA4" w:rsidRDefault="002C0CA4" w:rsidP="002C0CA4">
      <w:pPr>
        <w:pStyle w:val="Akapitzlist"/>
        <w:widowControl/>
        <w:autoSpaceDE w:val="0"/>
        <w:autoSpaceDN w:val="0"/>
        <w:spacing w:after="120"/>
        <w:ind w:left="357"/>
        <w:jc w:val="both"/>
        <w:textAlignment w:val="baseline"/>
        <w:rPr>
          <w:rFonts w:ascii="Arial" w:eastAsia="Calibri" w:hAnsi="Arial" w:cs="Arial"/>
          <w:color w:val="000000"/>
          <w:kern w:val="0"/>
          <w:lang w:eastAsia="en-US"/>
        </w:rPr>
      </w:pPr>
      <w:r>
        <w:rPr>
          <w:rFonts w:ascii="Arial" w:eastAsia="Calibri" w:hAnsi="Arial" w:cs="Arial"/>
          <w:color w:val="000000"/>
          <w:kern w:val="0"/>
          <w:lang w:eastAsia="en-US"/>
        </w:rPr>
        <w:t>……………………………………………………………………………………………………</w:t>
      </w:r>
    </w:p>
    <w:p w14:paraId="6C694056" w14:textId="77777777" w:rsidR="00A63265" w:rsidRPr="00A63265" w:rsidRDefault="00A63265" w:rsidP="00A63265">
      <w:pPr>
        <w:pStyle w:val="Akapitzlist"/>
        <w:widowControl/>
        <w:autoSpaceDE w:val="0"/>
        <w:autoSpaceDN w:val="0"/>
        <w:spacing w:after="120"/>
        <w:ind w:left="357"/>
        <w:jc w:val="both"/>
        <w:textAlignment w:val="baseline"/>
        <w:rPr>
          <w:rFonts w:ascii="Arial" w:eastAsia="Calibri" w:hAnsi="Arial" w:cs="Arial"/>
          <w:color w:val="000000"/>
          <w:kern w:val="0"/>
          <w:lang w:eastAsia="en-US"/>
        </w:rPr>
      </w:pPr>
    </w:p>
    <w:p w14:paraId="682A334E" w14:textId="1AA4DA33" w:rsidR="00BE61C4" w:rsidRPr="00655797" w:rsidRDefault="007241B6" w:rsidP="00655797">
      <w:pPr>
        <w:widowControl/>
        <w:suppressAutoHyphens w:val="0"/>
        <w:spacing w:after="120"/>
        <w:jc w:val="both"/>
        <w:rPr>
          <w:rFonts w:ascii="Arial" w:hAnsi="Arial" w:cs="Arial"/>
          <w:iCs/>
        </w:rPr>
      </w:pPr>
      <w:r w:rsidRPr="00655797">
        <w:rPr>
          <w:rFonts w:ascii="Arial" w:hAnsi="Arial" w:cs="Arial"/>
        </w:rPr>
        <w:t>I</w:t>
      </w:r>
      <w:r w:rsidR="008A05F6" w:rsidRPr="00655797">
        <w:rPr>
          <w:rFonts w:ascii="Arial" w:hAnsi="Arial" w:cs="Arial"/>
        </w:rPr>
        <w:t>II.</w:t>
      </w:r>
      <w:r w:rsidR="0094023A" w:rsidRPr="00655797">
        <w:rPr>
          <w:rFonts w:ascii="Arial" w:hAnsi="Arial" w:cs="Arial"/>
        </w:rPr>
        <w:t xml:space="preserve"> </w:t>
      </w:r>
      <w:r w:rsidR="00BE61C4" w:rsidRPr="00655797">
        <w:rPr>
          <w:rFonts w:ascii="Arial" w:hAnsi="Arial" w:cs="Arial"/>
        </w:rPr>
        <w:t>W załączeniu do oferty składam następujące załączniki:</w:t>
      </w:r>
    </w:p>
    <w:p w14:paraId="06927756" w14:textId="5D9717E3" w:rsidR="008A05F6" w:rsidRPr="002C0CA4" w:rsidRDefault="007241B6" w:rsidP="002C0CA4">
      <w:pPr>
        <w:pStyle w:val="Tekstpodstawowy"/>
        <w:numPr>
          <w:ilvl w:val="0"/>
          <w:numId w:val="39"/>
        </w:numPr>
        <w:spacing w:after="0"/>
        <w:ind w:left="357" w:hanging="357"/>
        <w:rPr>
          <w:rFonts w:ascii="Arial" w:hAnsi="Arial" w:cs="Arial"/>
        </w:rPr>
      </w:pPr>
      <w:r w:rsidRPr="00655797">
        <w:rPr>
          <w:rFonts w:ascii="Arial" w:hAnsi="Arial" w:cs="Arial"/>
        </w:rPr>
        <w:t>Pełnomocnictwo lub inny dokument wykazujący umocowanie do reprezentacji Wykonawcy (jeśli dotyczy)</w:t>
      </w:r>
      <w:r w:rsidRPr="00655797">
        <w:rPr>
          <w:rStyle w:val="Odwoanieprzypisudolnego"/>
          <w:rFonts w:ascii="Arial" w:hAnsi="Arial" w:cs="Arial"/>
        </w:rPr>
        <w:footnoteReference w:customMarkFollows="1" w:id="2"/>
        <w:t>*</w:t>
      </w:r>
    </w:p>
    <w:p w14:paraId="7ED01285" w14:textId="4EFA0E32" w:rsidR="007241B6" w:rsidRDefault="4B60CB12" w:rsidP="00655797">
      <w:pPr>
        <w:pStyle w:val="Tekstpodstawowy"/>
        <w:numPr>
          <w:ilvl w:val="0"/>
          <w:numId w:val="39"/>
        </w:numPr>
        <w:spacing w:after="0"/>
        <w:ind w:left="357" w:hanging="357"/>
        <w:rPr>
          <w:rFonts w:ascii="Arial" w:hAnsi="Arial" w:cs="Arial"/>
        </w:rPr>
      </w:pPr>
      <w:r w:rsidRPr="00655797">
        <w:rPr>
          <w:rFonts w:ascii="Arial" w:hAnsi="Arial" w:cs="Arial"/>
        </w:rPr>
        <w:t xml:space="preserve">Oferta techniczna </w:t>
      </w:r>
    </w:p>
    <w:p w14:paraId="5E9358BA" w14:textId="77777777" w:rsidR="00A63265" w:rsidRDefault="00A63265" w:rsidP="00A63265">
      <w:pPr>
        <w:pStyle w:val="Tekstpodstawowy"/>
        <w:spacing w:after="0"/>
        <w:rPr>
          <w:rFonts w:ascii="Arial" w:hAnsi="Arial" w:cs="Arial"/>
        </w:rPr>
      </w:pPr>
    </w:p>
    <w:p w14:paraId="39CE8F3C" w14:textId="77777777" w:rsidR="00A63265" w:rsidRDefault="00A63265" w:rsidP="00A63265">
      <w:pPr>
        <w:pStyle w:val="Tekstpodstawowy"/>
        <w:spacing w:after="0"/>
        <w:rPr>
          <w:rFonts w:ascii="Arial" w:hAnsi="Arial" w:cs="Arial"/>
        </w:rPr>
      </w:pPr>
    </w:p>
    <w:p w14:paraId="42864EFC" w14:textId="77777777" w:rsidR="00A63265" w:rsidRDefault="00A63265" w:rsidP="00A63265">
      <w:pPr>
        <w:pStyle w:val="Tekstpodstawowy"/>
        <w:spacing w:after="0"/>
        <w:rPr>
          <w:rFonts w:ascii="Arial" w:hAnsi="Arial" w:cs="Arial"/>
        </w:rPr>
      </w:pPr>
    </w:p>
    <w:p w14:paraId="131862AF" w14:textId="77777777" w:rsidR="00A63265" w:rsidRPr="00655797" w:rsidRDefault="00A63265" w:rsidP="00A63265">
      <w:pPr>
        <w:pStyle w:val="Tekstpodstawowy"/>
        <w:spacing w:after="0"/>
        <w:rPr>
          <w:rFonts w:ascii="Arial" w:hAnsi="Arial" w:cs="Arial"/>
        </w:rPr>
      </w:pPr>
    </w:p>
    <w:p w14:paraId="135619AE" w14:textId="77777777" w:rsidR="00C961C3" w:rsidRDefault="00C961C3" w:rsidP="00655797">
      <w:pPr>
        <w:jc w:val="both"/>
        <w:rPr>
          <w:rFonts w:ascii="Arial" w:hAnsi="Arial" w:cs="Arial"/>
          <w:i/>
          <w:iCs/>
        </w:rPr>
      </w:pPr>
    </w:p>
    <w:p w14:paraId="216D4C91" w14:textId="77777777" w:rsidR="00C961C3" w:rsidRDefault="00C961C3" w:rsidP="00655797">
      <w:pPr>
        <w:jc w:val="both"/>
        <w:rPr>
          <w:rFonts w:ascii="Arial" w:hAnsi="Arial" w:cs="Arial"/>
          <w:i/>
          <w:iCs/>
        </w:rPr>
      </w:pPr>
    </w:p>
    <w:p w14:paraId="60E10F4D" w14:textId="6923E74C" w:rsidR="0094023A" w:rsidRPr="00655797" w:rsidRDefault="0094023A" w:rsidP="00655797">
      <w:pPr>
        <w:jc w:val="both"/>
        <w:rPr>
          <w:rFonts w:ascii="Arial" w:hAnsi="Arial" w:cs="Arial"/>
        </w:rPr>
      </w:pPr>
      <w:r w:rsidRPr="00655797">
        <w:rPr>
          <w:rFonts w:ascii="Arial" w:hAnsi="Arial" w:cs="Arial"/>
          <w:i/>
          <w:iCs/>
        </w:rPr>
        <w:t>Miejscowość ............................................................... dnia ...........................................</w:t>
      </w:r>
    </w:p>
    <w:p w14:paraId="4516BBD0" w14:textId="77777777" w:rsidR="00701F34" w:rsidRDefault="00701F34" w:rsidP="00655797">
      <w:pPr>
        <w:rPr>
          <w:rFonts w:ascii="Arial" w:hAnsi="Arial" w:cs="Arial"/>
        </w:rPr>
      </w:pPr>
    </w:p>
    <w:p w14:paraId="5F8BC51A" w14:textId="77777777" w:rsidR="00A63265" w:rsidRDefault="00A63265" w:rsidP="00655797">
      <w:pPr>
        <w:rPr>
          <w:rFonts w:ascii="Arial" w:hAnsi="Arial" w:cs="Arial"/>
        </w:rPr>
      </w:pPr>
    </w:p>
    <w:p w14:paraId="21A97929" w14:textId="77777777" w:rsidR="00A63265" w:rsidRDefault="00A63265" w:rsidP="00655797">
      <w:pPr>
        <w:rPr>
          <w:rFonts w:ascii="Arial" w:hAnsi="Arial" w:cs="Arial"/>
        </w:rPr>
      </w:pPr>
    </w:p>
    <w:p w14:paraId="3FD5720A" w14:textId="77777777" w:rsidR="00C961C3" w:rsidRPr="00BE61C4" w:rsidRDefault="00C961C3" w:rsidP="00C961C3">
      <w:pPr>
        <w:spacing w:line="360" w:lineRule="auto"/>
        <w:ind w:left="3545" w:firstLine="709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 xml:space="preserve">    ...................................................................................</w:t>
      </w:r>
    </w:p>
    <w:p w14:paraId="7A84BFDF" w14:textId="77777777" w:rsidR="00C961C3" w:rsidRPr="00701F34" w:rsidRDefault="00C961C3" w:rsidP="00C961C3">
      <w:pPr>
        <w:spacing w:line="276" w:lineRule="auto"/>
        <w:rPr>
          <w:rFonts w:ascii="Arial" w:hAnsi="Arial" w:cs="Arial"/>
          <w:i/>
          <w:sz w:val="20"/>
          <w:szCs w:val="22"/>
        </w:rPr>
      </w:pPr>
      <w:r w:rsidRPr="00BE61C4">
        <w:rPr>
          <w:rFonts w:ascii="Arial" w:hAnsi="Arial" w:cs="Arial"/>
          <w:sz w:val="16"/>
          <w:szCs w:val="18"/>
        </w:rPr>
        <w:t xml:space="preserve">                                                       </w:t>
      </w:r>
      <w:r w:rsidRPr="00BE61C4">
        <w:rPr>
          <w:rFonts w:ascii="Arial" w:hAnsi="Arial" w:cs="Arial"/>
          <w:sz w:val="16"/>
          <w:szCs w:val="18"/>
        </w:rPr>
        <w:tab/>
      </w:r>
      <w:r w:rsidRPr="00BE61C4">
        <w:rPr>
          <w:rFonts w:ascii="Arial" w:hAnsi="Arial" w:cs="Arial"/>
          <w:sz w:val="16"/>
          <w:szCs w:val="18"/>
        </w:rPr>
        <w:tab/>
      </w:r>
      <w:r w:rsidRPr="00BE61C4">
        <w:rPr>
          <w:rFonts w:ascii="Arial" w:hAnsi="Arial" w:cs="Arial"/>
          <w:sz w:val="16"/>
          <w:szCs w:val="18"/>
        </w:rPr>
        <w:tab/>
      </w:r>
      <w:r w:rsidRPr="00BE61C4">
        <w:rPr>
          <w:rFonts w:ascii="Arial" w:hAnsi="Arial" w:cs="Arial"/>
          <w:sz w:val="16"/>
          <w:szCs w:val="18"/>
        </w:rPr>
        <w:tab/>
      </w:r>
      <w:r w:rsidRPr="00701F34">
        <w:rPr>
          <w:rFonts w:ascii="Arial" w:hAnsi="Arial" w:cs="Arial"/>
          <w:sz w:val="20"/>
          <w:szCs w:val="22"/>
        </w:rPr>
        <w:t xml:space="preserve">  </w:t>
      </w:r>
      <w:r w:rsidRPr="00701F34">
        <w:rPr>
          <w:rFonts w:ascii="Arial" w:hAnsi="Arial" w:cs="Arial"/>
          <w:i/>
          <w:sz w:val="20"/>
          <w:szCs w:val="22"/>
        </w:rPr>
        <w:t xml:space="preserve"> (pieczęć i podpis osoby uprawnionej do składania </w:t>
      </w:r>
    </w:p>
    <w:p w14:paraId="51C1D0D6" w14:textId="77777777" w:rsidR="00C961C3" w:rsidRPr="00701F34" w:rsidRDefault="00C961C3" w:rsidP="00C961C3">
      <w:pPr>
        <w:spacing w:line="276" w:lineRule="auto"/>
        <w:ind w:left="5529" w:firstLine="143"/>
        <w:rPr>
          <w:rFonts w:ascii="Arial" w:hAnsi="Arial" w:cs="Arial"/>
          <w:szCs w:val="28"/>
        </w:rPr>
      </w:pPr>
      <w:r w:rsidRPr="00701F34">
        <w:rPr>
          <w:rFonts w:ascii="Arial" w:hAnsi="Arial" w:cs="Arial"/>
          <w:i/>
          <w:sz w:val="20"/>
          <w:szCs w:val="22"/>
        </w:rPr>
        <w:t>oświadczeń woli w imieniu Wykonawcy)</w:t>
      </w:r>
      <w:r w:rsidRPr="00701F34">
        <w:rPr>
          <w:rFonts w:ascii="Arial" w:hAnsi="Arial" w:cs="Arial"/>
          <w:szCs w:val="28"/>
        </w:rPr>
        <w:t xml:space="preserve"> </w:t>
      </w:r>
    </w:p>
    <w:p w14:paraId="12E5C854" w14:textId="6B0527D1" w:rsidR="003B1BA8" w:rsidRPr="00655797" w:rsidRDefault="003B1BA8" w:rsidP="00C961C3">
      <w:pPr>
        <w:rPr>
          <w:rFonts w:ascii="Arial" w:hAnsi="Arial" w:cs="Arial"/>
          <w:i/>
        </w:rPr>
      </w:pPr>
    </w:p>
    <w:sectPr w:rsidR="003B1BA8" w:rsidRPr="00655797" w:rsidSect="007D159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66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AF563" w14:textId="77777777" w:rsidR="005F2F08" w:rsidRDefault="005F2F08">
      <w:r>
        <w:separator/>
      </w:r>
    </w:p>
  </w:endnote>
  <w:endnote w:type="continuationSeparator" w:id="0">
    <w:p w14:paraId="67EA4C97" w14:textId="77777777" w:rsidR="005F2F08" w:rsidRDefault="005F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67E29" w14:textId="72A3DF37" w:rsidR="0094023A" w:rsidRPr="006869C7" w:rsidRDefault="0094023A" w:rsidP="4B60CB12">
    <w:pPr>
      <w:widowControl/>
      <w:tabs>
        <w:tab w:val="center" w:pos="4536"/>
        <w:tab w:val="right" w:pos="9072"/>
      </w:tabs>
      <w:ind w:left="1134"/>
      <w:rPr>
        <w:rFonts w:ascii="Arial" w:hAnsi="Arial" w:cs="Arial"/>
        <w:sz w:val="16"/>
        <w:szCs w:val="16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AE638" w14:textId="77777777" w:rsidR="0094023A" w:rsidRDefault="00ED359D" w:rsidP="00ED359D">
    <w:pPr>
      <w:pStyle w:val="Stopka"/>
      <w:jc w:val="center"/>
    </w:pPr>
    <w:r w:rsidRPr="00ED359D">
      <w:rPr>
        <w:rFonts w:ascii="Arial" w:hAnsi="Arial" w:cs="Arial"/>
        <w:sz w:val="16"/>
        <w:szCs w:val="16"/>
      </w:rPr>
      <w:t>Zakup linii do produkcji laminatów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BBC7C" w14:textId="77777777" w:rsidR="005F2F08" w:rsidRDefault="005F2F08">
      <w:r>
        <w:separator/>
      </w:r>
    </w:p>
  </w:footnote>
  <w:footnote w:type="continuationSeparator" w:id="0">
    <w:p w14:paraId="1207E9A3" w14:textId="77777777" w:rsidR="005F2F08" w:rsidRDefault="005F2F08">
      <w:r>
        <w:continuationSeparator/>
      </w:r>
    </w:p>
  </w:footnote>
  <w:footnote w:id="1">
    <w:p w14:paraId="4CC0A5DD" w14:textId="77777777" w:rsidR="00A63265" w:rsidRDefault="00D97E47" w:rsidP="00A63265">
      <w:pPr>
        <w:rPr>
          <w:rFonts w:ascii="Arial" w:hAnsi="Arial" w:cs="Arial"/>
        </w:rPr>
      </w:pPr>
      <w:r>
        <w:rPr>
          <w:rStyle w:val="Odwoanieprzypisudolnego"/>
        </w:rPr>
        <w:t>*</w:t>
      </w:r>
      <w:r>
        <w:t xml:space="preserve"> Niepotrzebne skreślić</w:t>
      </w:r>
      <w:r w:rsidR="00A63265" w:rsidRPr="00655797">
        <w:rPr>
          <w:rFonts w:ascii="Arial" w:hAnsi="Arial" w:cs="Arial"/>
        </w:rPr>
        <w:t xml:space="preserve">                                                    </w:t>
      </w:r>
      <w:r w:rsidR="00A63265" w:rsidRPr="00655797">
        <w:rPr>
          <w:rFonts w:ascii="Arial" w:hAnsi="Arial" w:cs="Arial"/>
        </w:rPr>
        <w:br/>
      </w:r>
    </w:p>
    <w:p w14:paraId="396BD497" w14:textId="15A7FFD5" w:rsidR="00D97E47" w:rsidRDefault="00D97E47" w:rsidP="00D97E47">
      <w:pPr>
        <w:pStyle w:val="Tekstprzypisudolnego"/>
      </w:pPr>
    </w:p>
  </w:footnote>
  <w:footnote w:id="2">
    <w:p w14:paraId="34D217BA" w14:textId="2F059C00" w:rsidR="007241B6" w:rsidRDefault="007241B6" w:rsidP="00205D2D">
      <w:pPr>
        <w:pStyle w:val="Tekstprzypisudolnego"/>
        <w:ind w:left="0" w:firstLin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B50EF" w14:textId="70FC53DE" w:rsidR="00E03B93" w:rsidRDefault="00F25468">
    <w:pPr>
      <w:pStyle w:val="Nagwek"/>
    </w:pPr>
    <w:bookmarkStart w:id="3" w:name="_Hlk143088693"/>
    <w:r>
      <w:rPr>
        <w:noProof/>
      </w:rPr>
      <w:drawing>
        <wp:inline distT="0" distB="0" distL="0" distR="0" wp14:anchorId="55453476" wp14:editId="403B1FA2">
          <wp:extent cx="6153150" cy="657225"/>
          <wp:effectExtent l="0" t="0" r="0" b="9525"/>
          <wp:docPr id="2697223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p w14:paraId="4D690C5E" w14:textId="77777777" w:rsidR="00E03B93" w:rsidRDefault="00E03B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DE31D" w14:textId="77777777" w:rsidR="0094023A" w:rsidRDefault="0094023A" w:rsidP="00F161A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3954C086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singleLevel"/>
    <w:tmpl w:val="FCEEEF0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 w:val="0"/>
      </w:rPr>
    </w:lvl>
  </w:abstractNum>
  <w:abstractNum w:abstractNumId="4" w15:restartNumberingAfterBreak="0">
    <w:nsid w:val="00000005"/>
    <w:multiLevelType w:val="multilevel"/>
    <w:tmpl w:val="662AD09A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4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4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3" w15:restartNumberingAfterBreak="0">
    <w:nsid w:val="00000023"/>
    <w:multiLevelType w:val="multilevel"/>
    <w:tmpl w:val="56543D28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4" w15:restartNumberingAfterBreak="0">
    <w:nsid w:val="083A5169"/>
    <w:multiLevelType w:val="hybridMultilevel"/>
    <w:tmpl w:val="6974FE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91A5E9C"/>
    <w:multiLevelType w:val="hybridMultilevel"/>
    <w:tmpl w:val="9B742F3A"/>
    <w:name w:val="WW8Num272"/>
    <w:lvl w:ilvl="0" w:tplc="87C03A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D9A0EB9"/>
    <w:multiLevelType w:val="hybridMultilevel"/>
    <w:tmpl w:val="107241A6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7" w15:restartNumberingAfterBreak="0">
    <w:nsid w:val="0DB747F7"/>
    <w:multiLevelType w:val="hybridMultilevel"/>
    <w:tmpl w:val="D6B20934"/>
    <w:lvl w:ilvl="0" w:tplc="77F08F5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D13419"/>
    <w:multiLevelType w:val="hybridMultilevel"/>
    <w:tmpl w:val="057E1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E67652"/>
    <w:multiLevelType w:val="hybridMultilevel"/>
    <w:tmpl w:val="06A09F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BF072D"/>
    <w:multiLevelType w:val="hybridMultilevel"/>
    <w:tmpl w:val="D250D9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6426B1"/>
    <w:multiLevelType w:val="multilevel"/>
    <w:tmpl w:val="207CBB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NewRoman,Bold" w:eastAsia="TimesNewRoman,Bold" w:cs="TimesNewRoman,Bold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NewRoman,Bold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TimesNewRoman,Bold" w:eastAsia="TimesNewRoman,Bold" w:cs="TimesNewRoman,Bold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ascii="TimesNewRoman,Bold" w:eastAsia="TimesNewRoman,Bold" w:cs="TimesNewRoman,Bold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ascii="TimesNewRoman,Bold" w:eastAsia="TimesNewRoman,Bold" w:cs="TimesNewRoman,Bold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ascii="TimesNewRoman,Bold" w:eastAsia="TimesNewRoman,Bold" w:cs="TimesNewRoman,Bold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ascii="TimesNewRoman,Bold" w:eastAsia="TimesNewRoman,Bold" w:cs="TimesNewRoman,Bold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ascii="TimesNewRoman,Bold" w:eastAsia="TimesNewRoman,Bold" w:cs="TimesNewRoman,Bold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ascii="TimesNewRoman,Bold" w:eastAsia="TimesNewRoman,Bold" w:cs="TimesNewRoman,Bold" w:hint="default"/>
        <w:b/>
      </w:rPr>
    </w:lvl>
  </w:abstractNum>
  <w:abstractNum w:abstractNumId="22" w15:restartNumberingAfterBreak="0">
    <w:nsid w:val="24D65C7B"/>
    <w:multiLevelType w:val="hybridMultilevel"/>
    <w:tmpl w:val="F6B2C17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cs="Times New Roman"/>
      </w:rPr>
    </w:lvl>
    <w:lvl w:ilvl="1" w:tplc="008E968C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3" w15:restartNumberingAfterBreak="0">
    <w:nsid w:val="262B7C35"/>
    <w:multiLevelType w:val="multilevel"/>
    <w:tmpl w:val="8DAEC378"/>
    <w:lvl w:ilvl="0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45"/>
        </w:tabs>
        <w:ind w:left="274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455"/>
        </w:tabs>
        <w:ind w:left="445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165"/>
        </w:tabs>
        <w:ind w:left="616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800"/>
      </w:pPr>
      <w:rPr>
        <w:rFonts w:cs="Times New Roman"/>
      </w:rPr>
    </w:lvl>
  </w:abstractNum>
  <w:abstractNum w:abstractNumId="24" w15:restartNumberingAfterBreak="0">
    <w:nsid w:val="2C0D1819"/>
    <w:multiLevelType w:val="hybridMultilevel"/>
    <w:tmpl w:val="6374F62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B26C00"/>
    <w:multiLevelType w:val="hybridMultilevel"/>
    <w:tmpl w:val="F36C1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F56834"/>
    <w:multiLevelType w:val="hybridMultilevel"/>
    <w:tmpl w:val="DF3A661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D8B2B04"/>
    <w:multiLevelType w:val="hybridMultilevel"/>
    <w:tmpl w:val="EF0C2122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E394CE2"/>
    <w:multiLevelType w:val="hybridMultilevel"/>
    <w:tmpl w:val="74685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265876"/>
    <w:multiLevelType w:val="hybridMultilevel"/>
    <w:tmpl w:val="9612A380"/>
    <w:lvl w:ilvl="0" w:tplc="E294D5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6B475A"/>
    <w:multiLevelType w:val="hybridMultilevel"/>
    <w:tmpl w:val="244E1C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6AE53AC"/>
    <w:multiLevelType w:val="hybridMultilevel"/>
    <w:tmpl w:val="691608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C54BC5"/>
    <w:multiLevelType w:val="hybridMultilevel"/>
    <w:tmpl w:val="20FA7E72"/>
    <w:lvl w:ilvl="0" w:tplc="DBFC07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4B463E"/>
    <w:multiLevelType w:val="hybridMultilevel"/>
    <w:tmpl w:val="FCA29EA2"/>
    <w:lvl w:ilvl="0" w:tplc="E5B4A60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14067B0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A3100C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251363D"/>
    <w:multiLevelType w:val="hybridMultilevel"/>
    <w:tmpl w:val="27762CB8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5" w15:restartNumberingAfterBreak="0">
    <w:nsid w:val="551F5D08"/>
    <w:multiLevelType w:val="hybridMultilevel"/>
    <w:tmpl w:val="A0B83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2B4338"/>
    <w:multiLevelType w:val="hybridMultilevel"/>
    <w:tmpl w:val="07DCDB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7665C6"/>
    <w:multiLevelType w:val="hybridMultilevel"/>
    <w:tmpl w:val="D6FC3F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2117640"/>
    <w:multiLevelType w:val="multilevel"/>
    <w:tmpl w:val="952E8E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 w15:restartNumberingAfterBreak="0">
    <w:nsid w:val="71B759B4"/>
    <w:multiLevelType w:val="hybridMultilevel"/>
    <w:tmpl w:val="128A8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56908817">
    <w:abstractNumId w:val="0"/>
  </w:num>
  <w:num w:numId="2" w16cid:durableId="263198092">
    <w:abstractNumId w:val="1"/>
  </w:num>
  <w:num w:numId="3" w16cid:durableId="1653369151">
    <w:abstractNumId w:val="2"/>
  </w:num>
  <w:num w:numId="4" w16cid:durableId="928392902">
    <w:abstractNumId w:val="3"/>
  </w:num>
  <w:num w:numId="5" w16cid:durableId="82578">
    <w:abstractNumId w:val="4"/>
  </w:num>
  <w:num w:numId="6" w16cid:durableId="1586693567">
    <w:abstractNumId w:val="5"/>
  </w:num>
  <w:num w:numId="7" w16cid:durableId="1506553675">
    <w:abstractNumId w:val="6"/>
  </w:num>
  <w:num w:numId="8" w16cid:durableId="346909927">
    <w:abstractNumId w:val="7"/>
  </w:num>
  <w:num w:numId="9" w16cid:durableId="825777103">
    <w:abstractNumId w:val="8"/>
  </w:num>
  <w:num w:numId="10" w16cid:durableId="696928942">
    <w:abstractNumId w:val="9"/>
  </w:num>
  <w:num w:numId="11" w16cid:durableId="1575503531">
    <w:abstractNumId w:val="10"/>
  </w:num>
  <w:num w:numId="12" w16cid:durableId="1045251286">
    <w:abstractNumId w:val="11"/>
  </w:num>
  <w:num w:numId="13" w16cid:durableId="8678256">
    <w:abstractNumId w:val="12"/>
  </w:num>
  <w:num w:numId="14" w16cid:durableId="1839806492">
    <w:abstractNumId w:val="32"/>
  </w:num>
  <w:num w:numId="15" w16cid:durableId="1384254180">
    <w:abstractNumId w:val="21"/>
  </w:num>
  <w:num w:numId="16" w16cid:durableId="222062180">
    <w:abstractNumId w:val="23"/>
  </w:num>
  <w:num w:numId="17" w16cid:durableId="108939138">
    <w:abstractNumId w:val="38"/>
  </w:num>
  <w:num w:numId="18" w16cid:durableId="1466508839">
    <w:abstractNumId w:val="26"/>
  </w:num>
  <w:num w:numId="19" w16cid:durableId="1124348595">
    <w:abstractNumId w:val="36"/>
  </w:num>
  <w:num w:numId="20" w16cid:durableId="332342244">
    <w:abstractNumId w:val="24"/>
  </w:num>
  <w:num w:numId="21" w16cid:durableId="856118411">
    <w:abstractNumId w:val="27"/>
  </w:num>
  <w:num w:numId="22" w16cid:durableId="427965393">
    <w:abstractNumId w:val="13"/>
  </w:num>
  <w:num w:numId="23" w16cid:durableId="911239732">
    <w:abstractNumId w:val="15"/>
  </w:num>
  <w:num w:numId="24" w16cid:durableId="1957176808">
    <w:abstractNumId w:val="25"/>
  </w:num>
  <w:num w:numId="25" w16cid:durableId="671108639">
    <w:abstractNumId w:val="22"/>
  </w:num>
  <w:num w:numId="26" w16cid:durableId="542329039">
    <w:abstractNumId w:val="33"/>
  </w:num>
  <w:num w:numId="27" w16cid:durableId="1030642324">
    <w:abstractNumId w:val="34"/>
  </w:num>
  <w:num w:numId="28" w16cid:durableId="712657725">
    <w:abstractNumId w:val="16"/>
  </w:num>
  <w:num w:numId="29" w16cid:durableId="2065250365">
    <w:abstractNumId w:val="19"/>
  </w:num>
  <w:num w:numId="30" w16cid:durableId="1615019331">
    <w:abstractNumId w:val="31"/>
  </w:num>
  <w:num w:numId="31" w16cid:durableId="1192569344">
    <w:abstractNumId w:val="29"/>
  </w:num>
  <w:num w:numId="32" w16cid:durableId="1442803807">
    <w:abstractNumId w:val="20"/>
  </w:num>
  <w:num w:numId="33" w16cid:durableId="24184976">
    <w:abstractNumId w:val="28"/>
  </w:num>
  <w:num w:numId="34" w16cid:durableId="2120907176">
    <w:abstractNumId w:val="18"/>
  </w:num>
  <w:num w:numId="35" w16cid:durableId="277834586">
    <w:abstractNumId w:val="14"/>
  </w:num>
  <w:num w:numId="36" w16cid:durableId="912157255">
    <w:abstractNumId w:val="39"/>
  </w:num>
  <w:num w:numId="37" w16cid:durableId="738022110">
    <w:abstractNumId w:val="17"/>
  </w:num>
  <w:num w:numId="38" w16cid:durableId="804932531">
    <w:abstractNumId w:val="37"/>
  </w:num>
  <w:num w:numId="39" w16cid:durableId="1394892339">
    <w:abstractNumId w:val="30"/>
  </w:num>
  <w:num w:numId="40" w16cid:durableId="4541789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97F"/>
    <w:rsid w:val="000000B6"/>
    <w:rsid w:val="00002DF1"/>
    <w:rsid w:val="00004787"/>
    <w:rsid w:val="00007718"/>
    <w:rsid w:val="00015C8E"/>
    <w:rsid w:val="00017AF1"/>
    <w:rsid w:val="00017AFD"/>
    <w:rsid w:val="000201F6"/>
    <w:rsid w:val="000245B4"/>
    <w:rsid w:val="00025F5F"/>
    <w:rsid w:val="00031B5C"/>
    <w:rsid w:val="00034BDD"/>
    <w:rsid w:val="00036A25"/>
    <w:rsid w:val="00036D6B"/>
    <w:rsid w:val="000406F7"/>
    <w:rsid w:val="00040AFD"/>
    <w:rsid w:val="00040BF0"/>
    <w:rsid w:val="00042537"/>
    <w:rsid w:val="000543B9"/>
    <w:rsid w:val="00054AB9"/>
    <w:rsid w:val="0005771B"/>
    <w:rsid w:val="000614C4"/>
    <w:rsid w:val="0006288E"/>
    <w:rsid w:val="00065038"/>
    <w:rsid w:val="00067C95"/>
    <w:rsid w:val="000710E1"/>
    <w:rsid w:val="0008113E"/>
    <w:rsid w:val="00084F21"/>
    <w:rsid w:val="00087C8A"/>
    <w:rsid w:val="00092E46"/>
    <w:rsid w:val="00095042"/>
    <w:rsid w:val="00097044"/>
    <w:rsid w:val="000A4AF9"/>
    <w:rsid w:val="000A5B38"/>
    <w:rsid w:val="000A79F4"/>
    <w:rsid w:val="000B2EDA"/>
    <w:rsid w:val="000B3EDA"/>
    <w:rsid w:val="000B549E"/>
    <w:rsid w:val="000B6311"/>
    <w:rsid w:val="000B6FB9"/>
    <w:rsid w:val="000C1516"/>
    <w:rsid w:val="000C1CC2"/>
    <w:rsid w:val="000C2872"/>
    <w:rsid w:val="000C3F13"/>
    <w:rsid w:val="000C4FA3"/>
    <w:rsid w:val="000C6C18"/>
    <w:rsid w:val="000C7A3E"/>
    <w:rsid w:val="000D0550"/>
    <w:rsid w:val="000D133D"/>
    <w:rsid w:val="000D2116"/>
    <w:rsid w:val="000D2A64"/>
    <w:rsid w:val="000D5188"/>
    <w:rsid w:val="000E344A"/>
    <w:rsid w:val="000E6FBE"/>
    <w:rsid w:val="000F2FB5"/>
    <w:rsid w:val="000F7376"/>
    <w:rsid w:val="00102C3A"/>
    <w:rsid w:val="001050EB"/>
    <w:rsid w:val="00105D35"/>
    <w:rsid w:val="0010603F"/>
    <w:rsid w:val="00111E32"/>
    <w:rsid w:val="00120584"/>
    <w:rsid w:val="00121AAE"/>
    <w:rsid w:val="00121CF9"/>
    <w:rsid w:val="00121EC4"/>
    <w:rsid w:val="00122CB6"/>
    <w:rsid w:val="00135165"/>
    <w:rsid w:val="0013761F"/>
    <w:rsid w:val="00142610"/>
    <w:rsid w:val="001446D6"/>
    <w:rsid w:val="00144CFC"/>
    <w:rsid w:val="0014718E"/>
    <w:rsid w:val="00152BEA"/>
    <w:rsid w:val="001539DE"/>
    <w:rsid w:val="0015514F"/>
    <w:rsid w:val="001576E9"/>
    <w:rsid w:val="00157D98"/>
    <w:rsid w:val="00160CCC"/>
    <w:rsid w:val="00163FBC"/>
    <w:rsid w:val="00166FB2"/>
    <w:rsid w:val="00170762"/>
    <w:rsid w:val="00174F98"/>
    <w:rsid w:val="001770AA"/>
    <w:rsid w:val="00185F0E"/>
    <w:rsid w:val="00186631"/>
    <w:rsid w:val="00193F29"/>
    <w:rsid w:val="00194B77"/>
    <w:rsid w:val="0019535A"/>
    <w:rsid w:val="00196A14"/>
    <w:rsid w:val="001A14D0"/>
    <w:rsid w:val="001A18BE"/>
    <w:rsid w:val="001A48FC"/>
    <w:rsid w:val="001A52CC"/>
    <w:rsid w:val="001A550C"/>
    <w:rsid w:val="001B0315"/>
    <w:rsid w:val="001B7547"/>
    <w:rsid w:val="001D3976"/>
    <w:rsid w:val="001D3B00"/>
    <w:rsid w:val="001D3B81"/>
    <w:rsid w:val="001D664E"/>
    <w:rsid w:val="001E2276"/>
    <w:rsid w:val="001E66B8"/>
    <w:rsid w:val="001F0840"/>
    <w:rsid w:val="001F2217"/>
    <w:rsid w:val="001F2AD9"/>
    <w:rsid w:val="001F4C70"/>
    <w:rsid w:val="001F5CE2"/>
    <w:rsid w:val="001F6814"/>
    <w:rsid w:val="00200074"/>
    <w:rsid w:val="00203C3C"/>
    <w:rsid w:val="00205D2D"/>
    <w:rsid w:val="0021386A"/>
    <w:rsid w:val="00214472"/>
    <w:rsid w:val="0021795D"/>
    <w:rsid w:val="00217D43"/>
    <w:rsid w:val="0022017A"/>
    <w:rsid w:val="00224873"/>
    <w:rsid w:val="00225BF1"/>
    <w:rsid w:val="00227493"/>
    <w:rsid w:val="00233B9B"/>
    <w:rsid w:val="00233FCA"/>
    <w:rsid w:val="00237D9F"/>
    <w:rsid w:val="0024201A"/>
    <w:rsid w:val="00243D78"/>
    <w:rsid w:val="002510DF"/>
    <w:rsid w:val="0025194D"/>
    <w:rsid w:val="00251D5D"/>
    <w:rsid w:val="002534D8"/>
    <w:rsid w:val="00266B80"/>
    <w:rsid w:val="002676B6"/>
    <w:rsid w:val="00284055"/>
    <w:rsid w:val="00286DE5"/>
    <w:rsid w:val="0029498F"/>
    <w:rsid w:val="00297984"/>
    <w:rsid w:val="002A1C1A"/>
    <w:rsid w:val="002A29CE"/>
    <w:rsid w:val="002A3452"/>
    <w:rsid w:val="002A5BE5"/>
    <w:rsid w:val="002A5DFF"/>
    <w:rsid w:val="002A76E1"/>
    <w:rsid w:val="002B010A"/>
    <w:rsid w:val="002B11DB"/>
    <w:rsid w:val="002B1853"/>
    <w:rsid w:val="002B2990"/>
    <w:rsid w:val="002C068E"/>
    <w:rsid w:val="002C0CA4"/>
    <w:rsid w:val="002C249C"/>
    <w:rsid w:val="002C5140"/>
    <w:rsid w:val="002C65BF"/>
    <w:rsid w:val="002D05BB"/>
    <w:rsid w:val="002D546E"/>
    <w:rsid w:val="002E1368"/>
    <w:rsid w:val="002E52F2"/>
    <w:rsid w:val="002E578A"/>
    <w:rsid w:val="002F73D9"/>
    <w:rsid w:val="0030080F"/>
    <w:rsid w:val="00303E64"/>
    <w:rsid w:val="00305591"/>
    <w:rsid w:val="0030622C"/>
    <w:rsid w:val="003125BC"/>
    <w:rsid w:val="00315409"/>
    <w:rsid w:val="00325AB7"/>
    <w:rsid w:val="003316E4"/>
    <w:rsid w:val="003349A9"/>
    <w:rsid w:val="00336C27"/>
    <w:rsid w:val="00352EB9"/>
    <w:rsid w:val="00353BB2"/>
    <w:rsid w:val="00356C7B"/>
    <w:rsid w:val="00356E13"/>
    <w:rsid w:val="003604C7"/>
    <w:rsid w:val="003674FB"/>
    <w:rsid w:val="00373469"/>
    <w:rsid w:val="0037461D"/>
    <w:rsid w:val="00375B24"/>
    <w:rsid w:val="003821D2"/>
    <w:rsid w:val="003876EE"/>
    <w:rsid w:val="00391376"/>
    <w:rsid w:val="00391599"/>
    <w:rsid w:val="00396184"/>
    <w:rsid w:val="003966B2"/>
    <w:rsid w:val="003A1C16"/>
    <w:rsid w:val="003A1C92"/>
    <w:rsid w:val="003B1BA8"/>
    <w:rsid w:val="003B2A40"/>
    <w:rsid w:val="003B588B"/>
    <w:rsid w:val="003B5EA4"/>
    <w:rsid w:val="003B6491"/>
    <w:rsid w:val="003C05A7"/>
    <w:rsid w:val="003C069F"/>
    <w:rsid w:val="003C2B7F"/>
    <w:rsid w:val="003D0297"/>
    <w:rsid w:val="003D4157"/>
    <w:rsid w:val="003E3DCE"/>
    <w:rsid w:val="003E4825"/>
    <w:rsid w:val="003E5FAC"/>
    <w:rsid w:val="003E639C"/>
    <w:rsid w:val="003E6830"/>
    <w:rsid w:val="003E6965"/>
    <w:rsid w:val="004010A8"/>
    <w:rsid w:val="0040795C"/>
    <w:rsid w:val="004113E8"/>
    <w:rsid w:val="00415519"/>
    <w:rsid w:val="00415D37"/>
    <w:rsid w:val="00423C40"/>
    <w:rsid w:val="00424B48"/>
    <w:rsid w:val="00430E36"/>
    <w:rsid w:val="00440693"/>
    <w:rsid w:val="004417A2"/>
    <w:rsid w:val="004421EB"/>
    <w:rsid w:val="00442EA4"/>
    <w:rsid w:val="004449EB"/>
    <w:rsid w:val="00446C3C"/>
    <w:rsid w:val="004477CE"/>
    <w:rsid w:val="00447E45"/>
    <w:rsid w:val="00453E61"/>
    <w:rsid w:val="00455B55"/>
    <w:rsid w:val="004567D7"/>
    <w:rsid w:val="00462A72"/>
    <w:rsid w:val="00467BD2"/>
    <w:rsid w:val="00471EA9"/>
    <w:rsid w:val="00473602"/>
    <w:rsid w:val="00474CBC"/>
    <w:rsid w:val="00476962"/>
    <w:rsid w:val="00477130"/>
    <w:rsid w:val="004856B6"/>
    <w:rsid w:val="00493B02"/>
    <w:rsid w:val="004A0123"/>
    <w:rsid w:val="004A2975"/>
    <w:rsid w:val="004A351E"/>
    <w:rsid w:val="004A54E4"/>
    <w:rsid w:val="004B3514"/>
    <w:rsid w:val="004B68EE"/>
    <w:rsid w:val="004C1938"/>
    <w:rsid w:val="004C4895"/>
    <w:rsid w:val="004D0F02"/>
    <w:rsid w:val="004D328E"/>
    <w:rsid w:val="004D3486"/>
    <w:rsid w:val="004D36FC"/>
    <w:rsid w:val="004D6CE3"/>
    <w:rsid w:val="004E0B50"/>
    <w:rsid w:val="004E0BBE"/>
    <w:rsid w:val="004E3DD9"/>
    <w:rsid w:val="004E5B0B"/>
    <w:rsid w:val="004E64FF"/>
    <w:rsid w:val="004E7F42"/>
    <w:rsid w:val="004F09FA"/>
    <w:rsid w:val="004F2D5D"/>
    <w:rsid w:val="004F6838"/>
    <w:rsid w:val="004F6F93"/>
    <w:rsid w:val="005028E4"/>
    <w:rsid w:val="00502F77"/>
    <w:rsid w:val="00505A38"/>
    <w:rsid w:val="00505C9F"/>
    <w:rsid w:val="00511284"/>
    <w:rsid w:val="0051280C"/>
    <w:rsid w:val="00512B10"/>
    <w:rsid w:val="00513526"/>
    <w:rsid w:val="00515247"/>
    <w:rsid w:val="005162AB"/>
    <w:rsid w:val="00516A8D"/>
    <w:rsid w:val="00520421"/>
    <w:rsid w:val="005226F0"/>
    <w:rsid w:val="00523316"/>
    <w:rsid w:val="0052783D"/>
    <w:rsid w:val="0053000D"/>
    <w:rsid w:val="00531E8D"/>
    <w:rsid w:val="0053315D"/>
    <w:rsid w:val="00534A29"/>
    <w:rsid w:val="0054206D"/>
    <w:rsid w:val="00546E9C"/>
    <w:rsid w:val="00551CDA"/>
    <w:rsid w:val="0055279C"/>
    <w:rsid w:val="005668DC"/>
    <w:rsid w:val="00566D10"/>
    <w:rsid w:val="005671FC"/>
    <w:rsid w:val="00567AFD"/>
    <w:rsid w:val="0057312A"/>
    <w:rsid w:val="005759D7"/>
    <w:rsid w:val="0057778B"/>
    <w:rsid w:val="00577FD0"/>
    <w:rsid w:val="005812E2"/>
    <w:rsid w:val="00595CF3"/>
    <w:rsid w:val="00597D38"/>
    <w:rsid w:val="005A0904"/>
    <w:rsid w:val="005A380C"/>
    <w:rsid w:val="005B55E1"/>
    <w:rsid w:val="005B7B58"/>
    <w:rsid w:val="005C0A73"/>
    <w:rsid w:val="005C1A1B"/>
    <w:rsid w:val="005C1CDD"/>
    <w:rsid w:val="005D1C84"/>
    <w:rsid w:val="005D3964"/>
    <w:rsid w:val="005D4F1B"/>
    <w:rsid w:val="005D7BCD"/>
    <w:rsid w:val="005D7F68"/>
    <w:rsid w:val="005E0B52"/>
    <w:rsid w:val="005E1616"/>
    <w:rsid w:val="005E1EC6"/>
    <w:rsid w:val="005E3400"/>
    <w:rsid w:val="005E6DF3"/>
    <w:rsid w:val="005E726B"/>
    <w:rsid w:val="005F0E7F"/>
    <w:rsid w:val="005F2F08"/>
    <w:rsid w:val="005F6658"/>
    <w:rsid w:val="005F7868"/>
    <w:rsid w:val="00605312"/>
    <w:rsid w:val="006054B7"/>
    <w:rsid w:val="0060588B"/>
    <w:rsid w:val="00605CA2"/>
    <w:rsid w:val="00612E69"/>
    <w:rsid w:val="006173EB"/>
    <w:rsid w:val="0062009E"/>
    <w:rsid w:val="0062380B"/>
    <w:rsid w:val="0062447E"/>
    <w:rsid w:val="0062660D"/>
    <w:rsid w:val="006304EA"/>
    <w:rsid w:val="00640D7D"/>
    <w:rsid w:val="0064191E"/>
    <w:rsid w:val="006440EE"/>
    <w:rsid w:val="00647397"/>
    <w:rsid w:val="00647BB9"/>
    <w:rsid w:val="00651139"/>
    <w:rsid w:val="00651C76"/>
    <w:rsid w:val="00651EDF"/>
    <w:rsid w:val="00653C56"/>
    <w:rsid w:val="0065522F"/>
    <w:rsid w:val="00655797"/>
    <w:rsid w:val="00655E88"/>
    <w:rsid w:val="0066045D"/>
    <w:rsid w:val="00660DAF"/>
    <w:rsid w:val="00661654"/>
    <w:rsid w:val="00664DFA"/>
    <w:rsid w:val="006669D6"/>
    <w:rsid w:val="00666B8C"/>
    <w:rsid w:val="00667D21"/>
    <w:rsid w:val="00670E6C"/>
    <w:rsid w:val="006756D0"/>
    <w:rsid w:val="00676094"/>
    <w:rsid w:val="0067710C"/>
    <w:rsid w:val="0067731F"/>
    <w:rsid w:val="006778E0"/>
    <w:rsid w:val="006803D3"/>
    <w:rsid w:val="006818FF"/>
    <w:rsid w:val="006851B0"/>
    <w:rsid w:val="006851C5"/>
    <w:rsid w:val="006855A6"/>
    <w:rsid w:val="006869C7"/>
    <w:rsid w:val="00691EF4"/>
    <w:rsid w:val="006931BE"/>
    <w:rsid w:val="00696FE8"/>
    <w:rsid w:val="006977C4"/>
    <w:rsid w:val="006A02C3"/>
    <w:rsid w:val="006A5E73"/>
    <w:rsid w:val="006B04C8"/>
    <w:rsid w:val="006B2CAB"/>
    <w:rsid w:val="006B4F2F"/>
    <w:rsid w:val="006B7A04"/>
    <w:rsid w:val="006C0051"/>
    <w:rsid w:val="006C13B6"/>
    <w:rsid w:val="006D031E"/>
    <w:rsid w:val="006D324E"/>
    <w:rsid w:val="006D51AC"/>
    <w:rsid w:val="006D6E9C"/>
    <w:rsid w:val="006D7F76"/>
    <w:rsid w:val="006E6AF1"/>
    <w:rsid w:val="006E730A"/>
    <w:rsid w:val="006F1CE5"/>
    <w:rsid w:val="006F645D"/>
    <w:rsid w:val="006F6AA4"/>
    <w:rsid w:val="006F7805"/>
    <w:rsid w:val="00701F34"/>
    <w:rsid w:val="00702342"/>
    <w:rsid w:val="0070763B"/>
    <w:rsid w:val="00714E5A"/>
    <w:rsid w:val="007156C8"/>
    <w:rsid w:val="007172D9"/>
    <w:rsid w:val="007174C9"/>
    <w:rsid w:val="00717840"/>
    <w:rsid w:val="00720C9D"/>
    <w:rsid w:val="0072404D"/>
    <w:rsid w:val="007241B6"/>
    <w:rsid w:val="0072520A"/>
    <w:rsid w:val="0072523B"/>
    <w:rsid w:val="0072773F"/>
    <w:rsid w:val="00727DC7"/>
    <w:rsid w:val="00732228"/>
    <w:rsid w:val="00735670"/>
    <w:rsid w:val="00740909"/>
    <w:rsid w:val="00741F5C"/>
    <w:rsid w:val="00743F45"/>
    <w:rsid w:val="007460C4"/>
    <w:rsid w:val="00747663"/>
    <w:rsid w:val="00747FED"/>
    <w:rsid w:val="0075312A"/>
    <w:rsid w:val="007601F7"/>
    <w:rsid w:val="0076325D"/>
    <w:rsid w:val="0076355B"/>
    <w:rsid w:val="00765950"/>
    <w:rsid w:val="00766407"/>
    <w:rsid w:val="0077241A"/>
    <w:rsid w:val="00774DE1"/>
    <w:rsid w:val="00776A67"/>
    <w:rsid w:val="00780E2D"/>
    <w:rsid w:val="007813AE"/>
    <w:rsid w:val="00781FB7"/>
    <w:rsid w:val="00782F38"/>
    <w:rsid w:val="007847CC"/>
    <w:rsid w:val="00785649"/>
    <w:rsid w:val="007874F1"/>
    <w:rsid w:val="007A7ECF"/>
    <w:rsid w:val="007C0F70"/>
    <w:rsid w:val="007C1201"/>
    <w:rsid w:val="007C285C"/>
    <w:rsid w:val="007C4869"/>
    <w:rsid w:val="007C6EE3"/>
    <w:rsid w:val="007D01B5"/>
    <w:rsid w:val="007D159A"/>
    <w:rsid w:val="007D3845"/>
    <w:rsid w:val="007D4F79"/>
    <w:rsid w:val="007D5108"/>
    <w:rsid w:val="007D75DC"/>
    <w:rsid w:val="007D766C"/>
    <w:rsid w:val="007E13BD"/>
    <w:rsid w:val="007E48F1"/>
    <w:rsid w:val="007E564B"/>
    <w:rsid w:val="007E691B"/>
    <w:rsid w:val="00804C11"/>
    <w:rsid w:val="008130E4"/>
    <w:rsid w:val="0081313E"/>
    <w:rsid w:val="00813B8E"/>
    <w:rsid w:val="00823DA8"/>
    <w:rsid w:val="00824333"/>
    <w:rsid w:val="008258FF"/>
    <w:rsid w:val="0083058F"/>
    <w:rsid w:val="008306A2"/>
    <w:rsid w:val="00833EC7"/>
    <w:rsid w:val="00834840"/>
    <w:rsid w:val="00841B95"/>
    <w:rsid w:val="008457B6"/>
    <w:rsid w:val="00846635"/>
    <w:rsid w:val="00846C8D"/>
    <w:rsid w:val="00847C7A"/>
    <w:rsid w:val="00862483"/>
    <w:rsid w:val="008647A7"/>
    <w:rsid w:val="00865DB0"/>
    <w:rsid w:val="00867FFD"/>
    <w:rsid w:val="00871597"/>
    <w:rsid w:val="00871654"/>
    <w:rsid w:val="00877758"/>
    <w:rsid w:val="00880286"/>
    <w:rsid w:val="00884725"/>
    <w:rsid w:val="008862BF"/>
    <w:rsid w:val="008930A3"/>
    <w:rsid w:val="008A05F6"/>
    <w:rsid w:val="008A5A0B"/>
    <w:rsid w:val="008A6212"/>
    <w:rsid w:val="008B161B"/>
    <w:rsid w:val="008B5AA4"/>
    <w:rsid w:val="008B6B8B"/>
    <w:rsid w:val="008B7CD3"/>
    <w:rsid w:val="008C38F0"/>
    <w:rsid w:val="008C57E2"/>
    <w:rsid w:val="008C5985"/>
    <w:rsid w:val="008D170A"/>
    <w:rsid w:val="008D39E8"/>
    <w:rsid w:val="008E1056"/>
    <w:rsid w:val="008E72D2"/>
    <w:rsid w:val="008F0129"/>
    <w:rsid w:val="008F3DEE"/>
    <w:rsid w:val="008F68F1"/>
    <w:rsid w:val="00900140"/>
    <w:rsid w:val="0090047F"/>
    <w:rsid w:val="00900547"/>
    <w:rsid w:val="00904071"/>
    <w:rsid w:val="00914152"/>
    <w:rsid w:val="00915FBB"/>
    <w:rsid w:val="0092174C"/>
    <w:rsid w:val="00926E44"/>
    <w:rsid w:val="0094023A"/>
    <w:rsid w:val="00944F3A"/>
    <w:rsid w:val="0094738A"/>
    <w:rsid w:val="009509C8"/>
    <w:rsid w:val="00951046"/>
    <w:rsid w:val="009629C1"/>
    <w:rsid w:val="0096373A"/>
    <w:rsid w:val="00964463"/>
    <w:rsid w:val="00965A86"/>
    <w:rsid w:val="009666E5"/>
    <w:rsid w:val="00971A4B"/>
    <w:rsid w:val="00974A41"/>
    <w:rsid w:val="00980B0A"/>
    <w:rsid w:val="009953C8"/>
    <w:rsid w:val="00997C00"/>
    <w:rsid w:val="009A0DE6"/>
    <w:rsid w:val="009A36A1"/>
    <w:rsid w:val="009A77D1"/>
    <w:rsid w:val="009B7C19"/>
    <w:rsid w:val="009C28E8"/>
    <w:rsid w:val="009C36A4"/>
    <w:rsid w:val="009C383D"/>
    <w:rsid w:val="009C6FBF"/>
    <w:rsid w:val="009D07A9"/>
    <w:rsid w:val="009D1517"/>
    <w:rsid w:val="009D2BDE"/>
    <w:rsid w:val="009D6BBB"/>
    <w:rsid w:val="009E0599"/>
    <w:rsid w:val="009E6064"/>
    <w:rsid w:val="009E7C55"/>
    <w:rsid w:val="009F10B6"/>
    <w:rsid w:val="009F1CEE"/>
    <w:rsid w:val="009F45F9"/>
    <w:rsid w:val="009F5644"/>
    <w:rsid w:val="00A01AE0"/>
    <w:rsid w:val="00A0308F"/>
    <w:rsid w:val="00A03CFC"/>
    <w:rsid w:val="00A10480"/>
    <w:rsid w:val="00A13BCB"/>
    <w:rsid w:val="00A17550"/>
    <w:rsid w:val="00A23A4D"/>
    <w:rsid w:val="00A24A6E"/>
    <w:rsid w:val="00A251CF"/>
    <w:rsid w:val="00A306D7"/>
    <w:rsid w:val="00A31A60"/>
    <w:rsid w:val="00A32718"/>
    <w:rsid w:val="00A32C99"/>
    <w:rsid w:val="00A335AE"/>
    <w:rsid w:val="00A41CFC"/>
    <w:rsid w:val="00A42DDB"/>
    <w:rsid w:val="00A450A2"/>
    <w:rsid w:val="00A47222"/>
    <w:rsid w:val="00A50293"/>
    <w:rsid w:val="00A5430E"/>
    <w:rsid w:val="00A54F68"/>
    <w:rsid w:val="00A62182"/>
    <w:rsid w:val="00A63265"/>
    <w:rsid w:val="00A64486"/>
    <w:rsid w:val="00A752A7"/>
    <w:rsid w:val="00A77E95"/>
    <w:rsid w:val="00A803F4"/>
    <w:rsid w:val="00A82418"/>
    <w:rsid w:val="00A870E9"/>
    <w:rsid w:val="00A95539"/>
    <w:rsid w:val="00A96381"/>
    <w:rsid w:val="00A974A0"/>
    <w:rsid w:val="00A97EFE"/>
    <w:rsid w:val="00AA0C5F"/>
    <w:rsid w:val="00AA3D38"/>
    <w:rsid w:val="00AA5A5C"/>
    <w:rsid w:val="00AA5C11"/>
    <w:rsid w:val="00AA79D0"/>
    <w:rsid w:val="00AB209A"/>
    <w:rsid w:val="00AC219E"/>
    <w:rsid w:val="00AC2F6A"/>
    <w:rsid w:val="00AC32C5"/>
    <w:rsid w:val="00AC4BF9"/>
    <w:rsid w:val="00AC653B"/>
    <w:rsid w:val="00AC67D7"/>
    <w:rsid w:val="00AC6A5A"/>
    <w:rsid w:val="00AD082E"/>
    <w:rsid w:val="00AD6E91"/>
    <w:rsid w:val="00AD7B2B"/>
    <w:rsid w:val="00AE097F"/>
    <w:rsid w:val="00AE4C95"/>
    <w:rsid w:val="00AE6627"/>
    <w:rsid w:val="00AE6882"/>
    <w:rsid w:val="00B0024A"/>
    <w:rsid w:val="00B062C5"/>
    <w:rsid w:val="00B12F76"/>
    <w:rsid w:val="00B139BB"/>
    <w:rsid w:val="00B14BF0"/>
    <w:rsid w:val="00B16377"/>
    <w:rsid w:val="00B213D8"/>
    <w:rsid w:val="00B2314D"/>
    <w:rsid w:val="00B247D9"/>
    <w:rsid w:val="00B3092B"/>
    <w:rsid w:val="00B328BB"/>
    <w:rsid w:val="00B3734B"/>
    <w:rsid w:val="00B41750"/>
    <w:rsid w:val="00B44F0D"/>
    <w:rsid w:val="00B45A5C"/>
    <w:rsid w:val="00B534C7"/>
    <w:rsid w:val="00B555CE"/>
    <w:rsid w:val="00B57661"/>
    <w:rsid w:val="00B60CAD"/>
    <w:rsid w:val="00B713A8"/>
    <w:rsid w:val="00B72707"/>
    <w:rsid w:val="00B7382A"/>
    <w:rsid w:val="00B747FA"/>
    <w:rsid w:val="00B76F32"/>
    <w:rsid w:val="00B77260"/>
    <w:rsid w:val="00B77CD3"/>
    <w:rsid w:val="00B77DA2"/>
    <w:rsid w:val="00B812A7"/>
    <w:rsid w:val="00B83BF4"/>
    <w:rsid w:val="00B909B8"/>
    <w:rsid w:val="00B90D05"/>
    <w:rsid w:val="00B91C73"/>
    <w:rsid w:val="00B9325A"/>
    <w:rsid w:val="00B93C0D"/>
    <w:rsid w:val="00B957C7"/>
    <w:rsid w:val="00B95F2D"/>
    <w:rsid w:val="00BA23B9"/>
    <w:rsid w:val="00BA4554"/>
    <w:rsid w:val="00BB1A60"/>
    <w:rsid w:val="00BB1A93"/>
    <w:rsid w:val="00BB1F67"/>
    <w:rsid w:val="00BB5C78"/>
    <w:rsid w:val="00BB6B5A"/>
    <w:rsid w:val="00BB6DD8"/>
    <w:rsid w:val="00BC1CAC"/>
    <w:rsid w:val="00BD0005"/>
    <w:rsid w:val="00BD1BFA"/>
    <w:rsid w:val="00BD763E"/>
    <w:rsid w:val="00BE35BD"/>
    <w:rsid w:val="00BE36F5"/>
    <w:rsid w:val="00BE5533"/>
    <w:rsid w:val="00BE61C4"/>
    <w:rsid w:val="00BE6B90"/>
    <w:rsid w:val="00BF04A7"/>
    <w:rsid w:val="00BF4449"/>
    <w:rsid w:val="00BF60E8"/>
    <w:rsid w:val="00C042A2"/>
    <w:rsid w:val="00C1228A"/>
    <w:rsid w:val="00C136FF"/>
    <w:rsid w:val="00C203E5"/>
    <w:rsid w:val="00C21000"/>
    <w:rsid w:val="00C2306D"/>
    <w:rsid w:val="00C242A4"/>
    <w:rsid w:val="00C249DF"/>
    <w:rsid w:val="00C33BA0"/>
    <w:rsid w:val="00C43452"/>
    <w:rsid w:val="00C43665"/>
    <w:rsid w:val="00C5063E"/>
    <w:rsid w:val="00C52B87"/>
    <w:rsid w:val="00C54AC7"/>
    <w:rsid w:val="00C56BD3"/>
    <w:rsid w:val="00C60762"/>
    <w:rsid w:val="00C6486E"/>
    <w:rsid w:val="00C72387"/>
    <w:rsid w:val="00C74D85"/>
    <w:rsid w:val="00C804EC"/>
    <w:rsid w:val="00C86115"/>
    <w:rsid w:val="00C866A8"/>
    <w:rsid w:val="00C90146"/>
    <w:rsid w:val="00C91971"/>
    <w:rsid w:val="00C943C3"/>
    <w:rsid w:val="00C961C3"/>
    <w:rsid w:val="00C975B2"/>
    <w:rsid w:val="00CA6654"/>
    <w:rsid w:val="00CB6974"/>
    <w:rsid w:val="00CC0DB3"/>
    <w:rsid w:val="00CC29C1"/>
    <w:rsid w:val="00CC47FF"/>
    <w:rsid w:val="00CC57EB"/>
    <w:rsid w:val="00CD0B88"/>
    <w:rsid w:val="00CD1CBA"/>
    <w:rsid w:val="00CD226D"/>
    <w:rsid w:val="00CD25FC"/>
    <w:rsid w:val="00CD569F"/>
    <w:rsid w:val="00CE0A74"/>
    <w:rsid w:val="00CE6A5B"/>
    <w:rsid w:val="00CF236F"/>
    <w:rsid w:val="00D05966"/>
    <w:rsid w:val="00D06BBD"/>
    <w:rsid w:val="00D14FCD"/>
    <w:rsid w:val="00D15EF9"/>
    <w:rsid w:val="00D200BD"/>
    <w:rsid w:val="00D224E2"/>
    <w:rsid w:val="00D23C4C"/>
    <w:rsid w:val="00D246F9"/>
    <w:rsid w:val="00D25D74"/>
    <w:rsid w:val="00D31778"/>
    <w:rsid w:val="00D321EB"/>
    <w:rsid w:val="00D33AAF"/>
    <w:rsid w:val="00D341C1"/>
    <w:rsid w:val="00D35428"/>
    <w:rsid w:val="00D36C3C"/>
    <w:rsid w:val="00D36EC6"/>
    <w:rsid w:val="00D4258D"/>
    <w:rsid w:val="00D45A5E"/>
    <w:rsid w:val="00D517AA"/>
    <w:rsid w:val="00D519D0"/>
    <w:rsid w:val="00D51E46"/>
    <w:rsid w:val="00D52C4F"/>
    <w:rsid w:val="00D55DA9"/>
    <w:rsid w:val="00D602DC"/>
    <w:rsid w:val="00D6154D"/>
    <w:rsid w:val="00D62190"/>
    <w:rsid w:val="00D66055"/>
    <w:rsid w:val="00D67338"/>
    <w:rsid w:val="00D705C6"/>
    <w:rsid w:val="00D729FC"/>
    <w:rsid w:val="00D774D5"/>
    <w:rsid w:val="00D95E8C"/>
    <w:rsid w:val="00D97DD2"/>
    <w:rsid w:val="00D97E47"/>
    <w:rsid w:val="00DA2D8A"/>
    <w:rsid w:val="00DA58F3"/>
    <w:rsid w:val="00DB2B56"/>
    <w:rsid w:val="00DB36CE"/>
    <w:rsid w:val="00DB3CAC"/>
    <w:rsid w:val="00DB6B65"/>
    <w:rsid w:val="00DC0DAD"/>
    <w:rsid w:val="00DC6A9F"/>
    <w:rsid w:val="00DD54DB"/>
    <w:rsid w:val="00DE0B99"/>
    <w:rsid w:val="00DE6269"/>
    <w:rsid w:val="00DE76A4"/>
    <w:rsid w:val="00DE76F3"/>
    <w:rsid w:val="00DE7D54"/>
    <w:rsid w:val="00DF4FC8"/>
    <w:rsid w:val="00DF631D"/>
    <w:rsid w:val="00E0010B"/>
    <w:rsid w:val="00E01DF3"/>
    <w:rsid w:val="00E03930"/>
    <w:rsid w:val="00E03B93"/>
    <w:rsid w:val="00E04FD7"/>
    <w:rsid w:val="00E134A5"/>
    <w:rsid w:val="00E1731E"/>
    <w:rsid w:val="00E17863"/>
    <w:rsid w:val="00E21116"/>
    <w:rsid w:val="00E2223F"/>
    <w:rsid w:val="00E26BBC"/>
    <w:rsid w:val="00E277E2"/>
    <w:rsid w:val="00E27A48"/>
    <w:rsid w:val="00E30BEF"/>
    <w:rsid w:val="00E316CA"/>
    <w:rsid w:val="00E316D4"/>
    <w:rsid w:val="00E339DF"/>
    <w:rsid w:val="00E343A7"/>
    <w:rsid w:val="00E35659"/>
    <w:rsid w:val="00E434C8"/>
    <w:rsid w:val="00E437D2"/>
    <w:rsid w:val="00E507B5"/>
    <w:rsid w:val="00E55B5E"/>
    <w:rsid w:val="00E573E0"/>
    <w:rsid w:val="00E57CE0"/>
    <w:rsid w:val="00E64E2C"/>
    <w:rsid w:val="00E656BB"/>
    <w:rsid w:val="00E66D2C"/>
    <w:rsid w:val="00E74629"/>
    <w:rsid w:val="00E75470"/>
    <w:rsid w:val="00E81445"/>
    <w:rsid w:val="00E81F42"/>
    <w:rsid w:val="00E82C91"/>
    <w:rsid w:val="00E83710"/>
    <w:rsid w:val="00E85560"/>
    <w:rsid w:val="00E91FD2"/>
    <w:rsid w:val="00E93DB4"/>
    <w:rsid w:val="00EA214C"/>
    <w:rsid w:val="00EA25E9"/>
    <w:rsid w:val="00EA3E88"/>
    <w:rsid w:val="00EA3F1E"/>
    <w:rsid w:val="00EA4447"/>
    <w:rsid w:val="00EB086B"/>
    <w:rsid w:val="00EC0018"/>
    <w:rsid w:val="00EC1C70"/>
    <w:rsid w:val="00EC201A"/>
    <w:rsid w:val="00EC376F"/>
    <w:rsid w:val="00EC3EE8"/>
    <w:rsid w:val="00EC519B"/>
    <w:rsid w:val="00EC519C"/>
    <w:rsid w:val="00ED2C9D"/>
    <w:rsid w:val="00ED3141"/>
    <w:rsid w:val="00ED359D"/>
    <w:rsid w:val="00ED3EBD"/>
    <w:rsid w:val="00ED7D59"/>
    <w:rsid w:val="00EE113B"/>
    <w:rsid w:val="00EE5157"/>
    <w:rsid w:val="00EE6A9E"/>
    <w:rsid w:val="00EE7D3F"/>
    <w:rsid w:val="00EF1F7D"/>
    <w:rsid w:val="00EF25C7"/>
    <w:rsid w:val="00EF3201"/>
    <w:rsid w:val="00EF61BA"/>
    <w:rsid w:val="00F02273"/>
    <w:rsid w:val="00F028C8"/>
    <w:rsid w:val="00F031A1"/>
    <w:rsid w:val="00F04B5B"/>
    <w:rsid w:val="00F1119A"/>
    <w:rsid w:val="00F1310F"/>
    <w:rsid w:val="00F161A5"/>
    <w:rsid w:val="00F25468"/>
    <w:rsid w:val="00F35EF2"/>
    <w:rsid w:val="00F3702D"/>
    <w:rsid w:val="00F4038F"/>
    <w:rsid w:val="00F40908"/>
    <w:rsid w:val="00F41975"/>
    <w:rsid w:val="00F44A1E"/>
    <w:rsid w:val="00F44D12"/>
    <w:rsid w:val="00F528BB"/>
    <w:rsid w:val="00F530E1"/>
    <w:rsid w:val="00F61200"/>
    <w:rsid w:val="00F6374D"/>
    <w:rsid w:val="00F65800"/>
    <w:rsid w:val="00F65889"/>
    <w:rsid w:val="00F737BB"/>
    <w:rsid w:val="00F757BD"/>
    <w:rsid w:val="00F83F05"/>
    <w:rsid w:val="00F8532B"/>
    <w:rsid w:val="00F92230"/>
    <w:rsid w:val="00F9604A"/>
    <w:rsid w:val="00FA4D5D"/>
    <w:rsid w:val="00FA4E96"/>
    <w:rsid w:val="00FA6D3F"/>
    <w:rsid w:val="00FB017C"/>
    <w:rsid w:val="00FB0EA0"/>
    <w:rsid w:val="00FB44A1"/>
    <w:rsid w:val="00FB47FF"/>
    <w:rsid w:val="00FB6D3B"/>
    <w:rsid w:val="00FC091B"/>
    <w:rsid w:val="00FC7055"/>
    <w:rsid w:val="00FC7ACF"/>
    <w:rsid w:val="00FC7B33"/>
    <w:rsid w:val="00FD19CF"/>
    <w:rsid w:val="00FD250C"/>
    <w:rsid w:val="00FD3310"/>
    <w:rsid w:val="00FE0DF0"/>
    <w:rsid w:val="00FE2AF9"/>
    <w:rsid w:val="00FE465F"/>
    <w:rsid w:val="00FE46FC"/>
    <w:rsid w:val="00FE6210"/>
    <w:rsid w:val="00FE7F98"/>
    <w:rsid w:val="00FF00AA"/>
    <w:rsid w:val="00FF0BCB"/>
    <w:rsid w:val="00FF1DCF"/>
    <w:rsid w:val="00FF479F"/>
    <w:rsid w:val="00FF59B4"/>
    <w:rsid w:val="0422A53F"/>
    <w:rsid w:val="14C66BFC"/>
    <w:rsid w:val="36DEC1AD"/>
    <w:rsid w:val="4B60CB12"/>
    <w:rsid w:val="5FA11073"/>
    <w:rsid w:val="6A76D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287FE5"/>
  <w15:docId w15:val="{6B254DF9-5DEF-45CA-A1EA-4C5B8F98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2A2"/>
    <w:pPr>
      <w:widowControl w:val="0"/>
      <w:suppressAutoHyphens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96381"/>
    <w:pPr>
      <w:keepNext/>
      <w:numPr>
        <w:numId w:val="1"/>
      </w:numPr>
      <w:spacing w:before="240" w:after="60"/>
      <w:ind w:left="-1470" w:hanging="360"/>
      <w:jc w:val="both"/>
      <w:outlineLvl w:val="0"/>
    </w:pPr>
    <w:rPr>
      <w:rFonts w:cs="Arial"/>
      <w:b/>
      <w:bCs/>
      <w:sz w:val="28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A632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4D36F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96381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D7B2B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5Znak">
    <w:name w:val="Nagłówek 5 Znak"/>
    <w:link w:val="Nagwek5"/>
    <w:uiPriority w:val="99"/>
    <w:semiHidden/>
    <w:locked/>
    <w:rsid w:val="00AD7B2B"/>
    <w:rPr>
      <w:rFonts w:ascii="Calibri" w:hAnsi="Calibri" w:cs="Times New Roman"/>
      <w:b/>
      <w:bCs/>
      <w:i/>
      <w:iCs/>
      <w:kern w:val="1"/>
      <w:sz w:val="26"/>
      <w:szCs w:val="26"/>
      <w:lang w:eastAsia="ar-SA" w:bidi="ar-SA"/>
    </w:rPr>
  </w:style>
  <w:style w:type="character" w:customStyle="1" w:styleId="WW8Num3z1">
    <w:name w:val="WW8Num3z1"/>
    <w:uiPriority w:val="99"/>
    <w:rsid w:val="00A96381"/>
    <w:rPr>
      <w:rFonts w:ascii="OpenSymbol" w:hAnsi="OpenSymbol"/>
    </w:rPr>
  </w:style>
  <w:style w:type="character" w:customStyle="1" w:styleId="WW8Num3z3">
    <w:name w:val="WW8Num3z3"/>
    <w:uiPriority w:val="99"/>
    <w:rsid w:val="00A96381"/>
    <w:rPr>
      <w:rFonts w:ascii="Symbol" w:hAnsi="Symbol"/>
    </w:rPr>
  </w:style>
  <w:style w:type="character" w:customStyle="1" w:styleId="WW8Num4z0">
    <w:name w:val="WW8Num4z0"/>
    <w:uiPriority w:val="99"/>
    <w:rsid w:val="00A96381"/>
    <w:rPr>
      <w:rFonts w:ascii="Symbol" w:hAnsi="Symbol"/>
    </w:rPr>
  </w:style>
  <w:style w:type="character" w:customStyle="1" w:styleId="WW8Num6z0">
    <w:name w:val="WW8Num6z0"/>
    <w:uiPriority w:val="99"/>
    <w:rsid w:val="00A96381"/>
    <w:rPr>
      <w:rFonts w:ascii="Symbol" w:hAnsi="Symbol"/>
      <w:sz w:val="24"/>
    </w:rPr>
  </w:style>
  <w:style w:type="character" w:customStyle="1" w:styleId="WW8Num6z1">
    <w:name w:val="WW8Num6z1"/>
    <w:uiPriority w:val="99"/>
    <w:rsid w:val="00A96381"/>
    <w:rPr>
      <w:rFonts w:ascii="OpenSymbol" w:hAnsi="OpenSymbol"/>
      <w:sz w:val="18"/>
    </w:rPr>
  </w:style>
  <w:style w:type="character" w:customStyle="1" w:styleId="WW8Num7z0">
    <w:name w:val="WW8Num7z0"/>
    <w:uiPriority w:val="99"/>
    <w:rsid w:val="00A96381"/>
    <w:rPr>
      <w:rFonts w:ascii="Symbol" w:hAnsi="Symbol"/>
    </w:rPr>
  </w:style>
  <w:style w:type="character" w:customStyle="1" w:styleId="WW8Num7z1">
    <w:name w:val="WW8Num7z1"/>
    <w:uiPriority w:val="99"/>
    <w:rsid w:val="00A96381"/>
    <w:rPr>
      <w:rFonts w:ascii="OpenSymbol" w:hAnsi="OpenSymbol"/>
    </w:rPr>
  </w:style>
  <w:style w:type="character" w:customStyle="1" w:styleId="WW8Num8z0">
    <w:name w:val="WW8Num8z0"/>
    <w:uiPriority w:val="99"/>
    <w:rsid w:val="00A96381"/>
    <w:rPr>
      <w:rFonts w:ascii="Symbol" w:hAnsi="Symbol"/>
    </w:rPr>
  </w:style>
  <w:style w:type="character" w:customStyle="1" w:styleId="WW8Num8z1">
    <w:name w:val="WW8Num8z1"/>
    <w:uiPriority w:val="99"/>
    <w:rsid w:val="00A96381"/>
    <w:rPr>
      <w:rFonts w:ascii="OpenSymbol" w:hAnsi="OpenSymbol"/>
    </w:rPr>
  </w:style>
  <w:style w:type="character" w:customStyle="1" w:styleId="WW8Num9z0">
    <w:name w:val="WW8Num9z0"/>
    <w:uiPriority w:val="99"/>
    <w:rsid w:val="00A96381"/>
    <w:rPr>
      <w:rFonts w:ascii="Symbol" w:hAnsi="Symbol"/>
    </w:rPr>
  </w:style>
  <w:style w:type="character" w:customStyle="1" w:styleId="WW8Num10z0">
    <w:name w:val="WW8Num10z0"/>
    <w:uiPriority w:val="99"/>
    <w:rsid w:val="00A96381"/>
    <w:rPr>
      <w:rFonts w:ascii="Symbol" w:hAnsi="Symbol"/>
      <w:sz w:val="18"/>
    </w:rPr>
  </w:style>
  <w:style w:type="character" w:customStyle="1" w:styleId="WW8Num11z0">
    <w:name w:val="WW8Num11z0"/>
    <w:uiPriority w:val="99"/>
    <w:rsid w:val="00A96381"/>
    <w:rPr>
      <w:rFonts w:ascii="Times New Roman" w:hAnsi="Times New Roman"/>
      <w:sz w:val="24"/>
    </w:rPr>
  </w:style>
  <w:style w:type="character" w:customStyle="1" w:styleId="WW8Num12z0">
    <w:name w:val="WW8Num12z0"/>
    <w:uiPriority w:val="99"/>
    <w:rsid w:val="00A96381"/>
    <w:rPr>
      <w:rFonts w:ascii="Symbol" w:hAnsi="Symbol"/>
    </w:rPr>
  </w:style>
  <w:style w:type="character" w:customStyle="1" w:styleId="WW8Num13z0">
    <w:name w:val="WW8Num13z0"/>
    <w:uiPriority w:val="99"/>
    <w:rsid w:val="00A96381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A96381"/>
  </w:style>
  <w:style w:type="character" w:customStyle="1" w:styleId="WW-Absatz-Standardschriftart">
    <w:name w:val="WW-Absatz-Standardschriftart"/>
    <w:uiPriority w:val="99"/>
    <w:rsid w:val="00A96381"/>
  </w:style>
  <w:style w:type="character" w:customStyle="1" w:styleId="WW-Absatz-Standardschriftart1">
    <w:name w:val="WW-Absatz-Standardschriftart1"/>
    <w:uiPriority w:val="99"/>
    <w:rsid w:val="00A96381"/>
  </w:style>
  <w:style w:type="character" w:customStyle="1" w:styleId="WW8Num4z1">
    <w:name w:val="WW8Num4z1"/>
    <w:uiPriority w:val="99"/>
    <w:rsid w:val="00A96381"/>
    <w:rPr>
      <w:rFonts w:ascii="OpenSymbol" w:hAnsi="OpenSymbol"/>
    </w:rPr>
  </w:style>
  <w:style w:type="character" w:customStyle="1" w:styleId="WW8Num5z0">
    <w:name w:val="WW8Num5z0"/>
    <w:uiPriority w:val="99"/>
    <w:rsid w:val="00A96381"/>
    <w:rPr>
      <w:rFonts w:ascii="Symbol" w:hAnsi="Symbol"/>
    </w:rPr>
  </w:style>
  <w:style w:type="character" w:customStyle="1" w:styleId="WW8Num9z1">
    <w:name w:val="WW8Num9z1"/>
    <w:uiPriority w:val="99"/>
    <w:rsid w:val="00A96381"/>
    <w:rPr>
      <w:rFonts w:ascii="OpenSymbol" w:hAnsi="OpenSymbol"/>
    </w:rPr>
  </w:style>
  <w:style w:type="character" w:customStyle="1" w:styleId="WW8Num14z0">
    <w:name w:val="WW8Num14z0"/>
    <w:uiPriority w:val="99"/>
    <w:rsid w:val="00A96381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A96381"/>
  </w:style>
  <w:style w:type="character" w:customStyle="1" w:styleId="WW-Absatz-Standardschriftart111">
    <w:name w:val="WW-Absatz-Standardschriftart111"/>
    <w:uiPriority w:val="99"/>
    <w:rsid w:val="00A96381"/>
  </w:style>
  <w:style w:type="character" w:customStyle="1" w:styleId="WW8Num10z1">
    <w:name w:val="WW8Num10z1"/>
    <w:uiPriority w:val="99"/>
    <w:rsid w:val="00A96381"/>
    <w:rPr>
      <w:rFonts w:ascii="OpenSymbol" w:hAnsi="OpenSymbol"/>
    </w:rPr>
  </w:style>
  <w:style w:type="character" w:customStyle="1" w:styleId="WW-Absatz-Standardschriftart1111">
    <w:name w:val="WW-Absatz-Standardschriftart1111"/>
    <w:uiPriority w:val="99"/>
    <w:rsid w:val="00A96381"/>
  </w:style>
  <w:style w:type="character" w:customStyle="1" w:styleId="WW8Num5z1">
    <w:name w:val="WW8Num5z1"/>
    <w:uiPriority w:val="99"/>
    <w:rsid w:val="00A96381"/>
    <w:rPr>
      <w:rFonts w:ascii="OpenSymbol" w:hAnsi="OpenSymbol"/>
    </w:rPr>
  </w:style>
  <w:style w:type="character" w:customStyle="1" w:styleId="WW8Num11z1">
    <w:name w:val="WW8Num11z1"/>
    <w:uiPriority w:val="99"/>
    <w:rsid w:val="00A96381"/>
    <w:rPr>
      <w:rFonts w:ascii="Courier New" w:hAnsi="Courier New"/>
    </w:rPr>
  </w:style>
  <w:style w:type="character" w:customStyle="1" w:styleId="WW-Absatz-Standardschriftart11111">
    <w:name w:val="WW-Absatz-Standardschriftart11111"/>
    <w:uiPriority w:val="99"/>
    <w:rsid w:val="00A96381"/>
  </w:style>
  <w:style w:type="character" w:customStyle="1" w:styleId="Domylnaczcionkaakapitu9">
    <w:name w:val="Domyślna czcionka akapitu9"/>
    <w:uiPriority w:val="99"/>
    <w:rsid w:val="00A96381"/>
  </w:style>
  <w:style w:type="character" w:customStyle="1" w:styleId="Domylnaczcionkaakapitu8">
    <w:name w:val="Domyślna czcionka akapitu8"/>
    <w:uiPriority w:val="99"/>
    <w:rsid w:val="00A96381"/>
  </w:style>
  <w:style w:type="character" w:customStyle="1" w:styleId="WW8Num10z2">
    <w:name w:val="WW8Num10z2"/>
    <w:uiPriority w:val="99"/>
    <w:rsid w:val="00A96381"/>
    <w:rPr>
      <w:rFonts w:ascii="Wingdings" w:hAnsi="Wingdings"/>
    </w:rPr>
  </w:style>
  <w:style w:type="character" w:customStyle="1" w:styleId="Domylnaczcionkaakapitu7">
    <w:name w:val="Domyślna czcionka akapitu7"/>
    <w:uiPriority w:val="99"/>
    <w:rsid w:val="00A96381"/>
  </w:style>
  <w:style w:type="character" w:customStyle="1" w:styleId="WW-Absatz-Standardschriftart111111">
    <w:name w:val="WW-Absatz-Standardschriftart111111"/>
    <w:uiPriority w:val="99"/>
    <w:rsid w:val="00A96381"/>
  </w:style>
  <w:style w:type="character" w:customStyle="1" w:styleId="WW8Num3z0">
    <w:name w:val="WW8Num3z0"/>
    <w:uiPriority w:val="99"/>
    <w:rsid w:val="00A96381"/>
    <w:rPr>
      <w:rFonts w:ascii="Symbol" w:hAnsi="Symbol"/>
    </w:rPr>
  </w:style>
  <w:style w:type="character" w:customStyle="1" w:styleId="WW8Num4z3">
    <w:name w:val="WW8Num4z3"/>
    <w:uiPriority w:val="99"/>
    <w:rsid w:val="00A96381"/>
    <w:rPr>
      <w:rFonts w:ascii="Symbol" w:hAnsi="Symbol"/>
    </w:rPr>
  </w:style>
  <w:style w:type="character" w:customStyle="1" w:styleId="WW8Num13z1">
    <w:name w:val="WW8Num13z1"/>
    <w:uiPriority w:val="99"/>
    <w:rsid w:val="00A96381"/>
    <w:rPr>
      <w:rFonts w:ascii="OpenSymbol" w:hAnsi="OpenSymbol"/>
    </w:rPr>
  </w:style>
  <w:style w:type="character" w:customStyle="1" w:styleId="WW-Absatz-Standardschriftart1111111">
    <w:name w:val="WW-Absatz-Standardschriftart1111111"/>
    <w:uiPriority w:val="99"/>
    <w:rsid w:val="00A96381"/>
  </w:style>
  <w:style w:type="character" w:customStyle="1" w:styleId="WW-Absatz-Standardschriftart11111111">
    <w:name w:val="WW-Absatz-Standardschriftart11111111"/>
    <w:uiPriority w:val="99"/>
    <w:rsid w:val="00A96381"/>
  </w:style>
  <w:style w:type="character" w:customStyle="1" w:styleId="WW-Absatz-Standardschriftart111111111">
    <w:name w:val="WW-Absatz-Standardschriftart111111111"/>
    <w:uiPriority w:val="99"/>
    <w:rsid w:val="00A96381"/>
  </w:style>
  <w:style w:type="character" w:customStyle="1" w:styleId="WW-Absatz-Standardschriftart1111111111">
    <w:name w:val="WW-Absatz-Standardschriftart1111111111"/>
    <w:uiPriority w:val="99"/>
    <w:rsid w:val="00A96381"/>
  </w:style>
  <w:style w:type="character" w:customStyle="1" w:styleId="WW-Absatz-Standardschriftart11111111111">
    <w:name w:val="WW-Absatz-Standardschriftart11111111111"/>
    <w:uiPriority w:val="99"/>
    <w:rsid w:val="00A96381"/>
  </w:style>
  <w:style w:type="character" w:customStyle="1" w:styleId="WW-Absatz-Standardschriftart111111111111">
    <w:name w:val="WW-Absatz-Standardschriftart111111111111"/>
    <w:uiPriority w:val="99"/>
    <w:rsid w:val="00A96381"/>
  </w:style>
  <w:style w:type="character" w:customStyle="1" w:styleId="WW-Absatz-Standardschriftart1111111111111">
    <w:name w:val="WW-Absatz-Standardschriftart1111111111111"/>
    <w:uiPriority w:val="99"/>
    <w:rsid w:val="00A96381"/>
  </w:style>
  <w:style w:type="character" w:customStyle="1" w:styleId="WW-Absatz-Standardschriftart11111111111111">
    <w:name w:val="WW-Absatz-Standardschriftart11111111111111"/>
    <w:uiPriority w:val="99"/>
    <w:rsid w:val="00A96381"/>
  </w:style>
  <w:style w:type="character" w:customStyle="1" w:styleId="WW-Absatz-Standardschriftart111111111111111">
    <w:name w:val="WW-Absatz-Standardschriftart111111111111111"/>
    <w:uiPriority w:val="99"/>
    <w:rsid w:val="00A96381"/>
  </w:style>
  <w:style w:type="character" w:customStyle="1" w:styleId="WW-Absatz-Standardschriftart1111111111111111">
    <w:name w:val="WW-Absatz-Standardschriftart1111111111111111"/>
    <w:uiPriority w:val="99"/>
    <w:rsid w:val="00A96381"/>
  </w:style>
  <w:style w:type="character" w:customStyle="1" w:styleId="WW-Absatz-Standardschriftart11111111111111111">
    <w:name w:val="WW-Absatz-Standardschriftart11111111111111111"/>
    <w:uiPriority w:val="99"/>
    <w:rsid w:val="00A96381"/>
  </w:style>
  <w:style w:type="character" w:customStyle="1" w:styleId="WW-Absatz-Standardschriftart111111111111111111">
    <w:name w:val="WW-Absatz-Standardschriftart111111111111111111"/>
    <w:uiPriority w:val="99"/>
    <w:rsid w:val="00A96381"/>
  </w:style>
  <w:style w:type="character" w:customStyle="1" w:styleId="WW8Num14z1">
    <w:name w:val="WW8Num14z1"/>
    <w:uiPriority w:val="99"/>
    <w:rsid w:val="00A96381"/>
    <w:rPr>
      <w:rFonts w:ascii="OpenSymbol" w:hAnsi="OpenSymbol"/>
    </w:rPr>
  </w:style>
  <w:style w:type="character" w:customStyle="1" w:styleId="WW8Num14z2">
    <w:name w:val="WW8Num14z2"/>
    <w:uiPriority w:val="99"/>
    <w:rsid w:val="00A96381"/>
    <w:rPr>
      <w:rFonts w:ascii="Wingdings" w:hAnsi="Wingdings"/>
    </w:rPr>
  </w:style>
  <w:style w:type="character" w:customStyle="1" w:styleId="WW8Num16z0">
    <w:name w:val="WW8Num16z0"/>
    <w:uiPriority w:val="99"/>
    <w:rsid w:val="00A96381"/>
    <w:rPr>
      <w:rFonts w:ascii="Symbol" w:hAnsi="Symbol"/>
    </w:rPr>
  </w:style>
  <w:style w:type="character" w:customStyle="1" w:styleId="WW8Num16z1">
    <w:name w:val="WW8Num16z1"/>
    <w:uiPriority w:val="99"/>
    <w:rsid w:val="00A96381"/>
    <w:rPr>
      <w:rFonts w:ascii="Courier New" w:hAnsi="Courier New"/>
    </w:rPr>
  </w:style>
  <w:style w:type="character" w:customStyle="1" w:styleId="WW8Num16z2">
    <w:name w:val="WW8Num16z2"/>
    <w:uiPriority w:val="99"/>
    <w:rsid w:val="00A96381"/>
    <w:rPr>
      <w:rFonts w:ascii="Wingdings" w:hAnsi="Wingdings"/>
    </w:rPr>
  </w:style>
  <w:style w:type="character" w:customStyle="1" w:styleId="WW8Num17z0">
    <w:name w:val="WW8Num17z0"/>
    <w:uiPriority w:val="99"/>
    <w:rsid w:val="00A96381"/>
    <w:rPr>
      <w:rFonts w:ascii="Symbol" w:hAnsi="Symbol"/>
    </w:rPr>
  </w:style>
  <w:style w:type="character" w:customStyle="1" w:styleId="WW8Num17z1">
    <w:name w:val="WW8Num17z1"/>
    <w:uiPriority w:val="99"/>
    <w:rsid w:val="00A96381"/>
    <w:rPr>
      <w:rFonts w:ascii="OpenSymbol" w:hAnsi="OpenSymbol"/>
    </w:rPr>
  </w:style>
  <w:style w:type="character" w:customStyle="1" w:styleId="WW8Num17z2">
    <w:name w:val="WW8Num17z2"/>
    <w:uiPriority w:val="99"/>
    <w:rsid w:val="00A96381"/>
    <w:rPr>
      <w:b/>
    </w:rPr>
  </w:style>
  <w:style w:type="character" w:customStyle="1" w:styleId="WW8Num18z0">
    <w:name w:val="WW8Num18z0"/>
    <w:uiPriority w:val="99"/>
    <w:rsid w:val="00A96381"/>
    <w:rPr>
      <w:rFonts w:ascii="Symbol" w:hAnsi="Symbol"/>
    </w:rPr>
  </w:style>
  <w:style w:type="character" w:customStyle="1" w:styleId="WW8Num18z1">
    <w:name w:val="WW8Num18z1"/>
    <w:uiPriority w:val="99"/>
    <w:rsid w:val="00A96381"/>
    <w:rPr>
      <w:rFonts w:ascii="OpenSymbol" w:hAnsi="OpenSymbol"/>
      <w:sz w:val="18"/>
    </w:rPr>
  </w:style>
  <w:style w:type="character" w:customStyle="1" w:styleId="WW8Num18z2">
    <w:name w:val="WW8Num18z2"/>
    <w:uiPriority w:val="99"/>
    <w:rsid w:val="00A96381"/>
    <w:rPr>
      <w:rFonts w:ascii="Wingdings" w:hAnsi="Wingdings"/>
    </w:rPr>
  </w:style>
  <w:style w:type="character" w:customStyle="1" w:styleId="Domylnaczcionkaakapitu6">
    <w:name w:val="Domyślna czcionka akapitu6"/>
    <w:uiPriority w:val="99"/>
    <w:rsid w:val="00A96381"/>
  </w:style>
  <w:style w:type="character" w:customStyle="1" w:styleId="WW-Absatz-Standardschriftart1111111111111111111">
    <w:name w:val="WW-Absatz-Standardschriftart1111111111111111111"/>
    <w:uiPriority w:val="99"/>
    <w:rsid w:val="00A96381"/>
  </w:style>
  <w:style w:type="character" w:customStyle="1" w:styleId="WW-Absatz-Standardschriftart11111111111111111111">
    <w:name w:val="WW-Absatz-Standardschriftart11111111111111111111"/>
    <w:uiPriority w:val="99"/>
    <w:rsid w:val="00A96381"/>
  </w:style>
  <w:style w:type="character" w:customStyle="1" w:styleId="WW-Absatz-Standardschriftart111111111111111111111">
    <w:name w:val="WW-Absatz-Standardschriftart111111111111111111111"/>
    <w:uiPriority w:val="99"/>
    <w:rsid w:val="00A96381"/>
  </w:style>
  <w:style w:type="character" w:customStyle="1" w:styleId="WW-Absatz-Standardschriftart1111111111111111111111">
    <w:name w:val="WW-Absatz-Standardschriftart1111111111111111111111"/>
    <w:uiPriority w:val="99"/>
    <w:rsid w:val="00A96381"/>
  </w:style>
  <w:style w:type="character" w:customStyle="1" w:styleId="WW-Absatz-Standardschriftart11111111111111111111111">
    <w:name w:val="WW-Absatz-Standardschriftart11111111111111111111111"/>
    <w:uiPriority w:val="99"/>
    <w:rsid w:val="00A96381"/>
  </w:style>
  <w:style w:type="character" w:customStyle="1" w:styleId="WW-Absatz-Standardschriftart111111111111111111111111">
    <w:name w:val="WW-Absatz-Standardschriftart111111111111111111111111"/>
    <w:uiPriority w:val="99"/>
    <w:rsid w:val="00A96381"/>
  </w:style>
  <w:style w:type="character" w:customStyle="1" w:styleId="WW-Absatz-Standardschriftart1111111111111111111111111">
    <w:name w:val="WW-Absatz-Standardschriftart1111111111111111111111111"/>
    <w:uiPriority w:val="99"/>
    <w:rsid w:val="00A96381"/>
  </w:style>
  <w:style w:type="character" w:customStyle="1" w:styleId="WW-Absatz-Standardschriftart11111111111111111111111111">
    <w:name w:val="WW-Absatz-Standardschriftart11111111111111111111111111"/>
    <w:uiPriority w:val="99"/>
    <w:rsid w:val="00A96381"/>
  </w:style>
  <w:style w:type="character" w:customStyle="1" w:styleId="WW-Absatz-Standardschriftart111111111111111111111111111">
    <w:name w:val="WW-Absatz-Standardschriftart111111111111111111111111111"/>
    <w:uiPriority w:val="99"/>
    <w:rsid w:val="00A96381"/>
  </w:style>
  <w:style w:type="character" w:customStyle="1" w:styleId="WW-Absatz-Standardschriftart1111111111111111111111111111">
    <w:name w:val="WW-Absatz-Standardschriftart1111111111111111111111111111"/>
    <w:uiPriority w:val="99"/>
    <w:rsid w:val="00A96381"/>
  </w:style>
  <w:style w:type="character" w:customStyle="1" w:styleId="WW-Absatz-Standardschriftart11111111111111111111111111111">
    <w:name w:val="WW-Absatz-Standardschriftart11111111111111111111111111111"/>
    <w:uiPriority w:val="99"/>
    <w:rsid w:val="00A96381"/>
  </w:style>
  <w:style w:type="character" w:customStyle="1" w:styleId="WW-Absatz-Standardschriftart111111111111111111111111111111">
    <w:name w:val="WW-Absatz-Standardschriftart111111111111111111111111111111"/>
    <w:uiPriority w:val="99"/>
    <w:rsid w:val="00A96381"/>
  </w:style>
  <w:style w:type="character" w:customStyle="1" w:styleId="WW-Absatz-Standardschriftart1111111111111111111111111111111">
    <w:name w:val="WW-Absatz-Standardschriftart1111111111111111111111111111111"/>
    <w:uiPriority w:val="99"/>
    <w:rsid w:val="00A96381"/>
  </w:style>
  <w:style w:type="character" w:customStyle="1" w:styleId="WW-Absatz-Standardschriftart11111111111111111111111111111111">
    <w:name w:val="WW-Absatz-Standardschriftart11111111111111111111111111111111"/>
    <w:uiPriority w:val="99"/>
    <w:rsid w:val="00A96381"/>
  </w:style>
  <w:style w:type="character" w:customStyle="1" w:styleId="WW-Absatz-Standardschriftart111111111111111111111111111111111">
    <w:name w:val="WW-Absatz-Standardschriftart111111111111111111111111111111111"/>
    <w:uiPriority w:val="99"/>
    <w:rsid w:val="00A96381"/>
  </w:style>
  <w:style w:type="character" w:customStyle="1" w:styleId="WW-Absatz-Standardschriftart1111111111111111111111111111111111">
    <w:name w:val="WW-Absatz-Standardschriftart1111111111111111111111111111111111"/>
    <w:uiPriority w:val="99"/>
    <w:rsid w:val="00A96381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A96381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A96381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A96381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A96381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A96381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A96381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A96381"/>
  </w:style>
  <w:style w:type="character" w:customStyle="1" w:styleId="WW8Num12z1">
    <w:name w:val="WW8Num12z1"/>
    <w:uiPriority w:val="99"/>
    <w:rsid w:val="00A96381"/>
    <w:rPr>
      <w:rFonts w:ascii="OpenSymbol" w:hAnsi="OpenSymbol"/>
      <w:sz w:val="18"/>
    </w:rPr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A96381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A96381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A96381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A96381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A96381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A96381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A96381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A96381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A96381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A96381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A96381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A96381"/>
  </w:style>
  <w:style w:type="character" w:customStyle="1" w:styleId="Domylnaczcionkaakapitu5">
    <w:name w:val="Domyślna czcionka akapitu5"/>
    <w:uiPriority w:val="99"/>
    <w:rsid w:val="00A96381"/>
  </w:style>
  <w:style w:type="character" w:customStyle="1" w:styleId="Domylnaczcionkaakapitu4">
    <w:name w:val="Domyślna czcionka akapitu4"/>
    <w:uiPriority w:val="99"/>
    <w:rsid w:val="00A96381"/>
  </w:style>
  <w:style w:type="character" w:customStyle="1" w:styleId="WW8Num5z3">
    <w:name w:val="WW8Num5z3"/>
    <w:uiPriority w:val="99"/>
    <w:rsid w:val="00A96381"/>
    <w:rPr>
      <w:rFonts w:ascii="Symbol" w:hAnsi="Symbol"/>
    </w:rPr>
  </w:style>
  <w:style w:type="character" w:customStyle="1" w:styleId="WW8Num12z2">
    <w:name w:val="WW8Num12z2"/>
    <w:uiPriority w:val="99"/>
    <w:rsid w:val="00A96381"/>
    <w:rPr>
      <w:rFonts w:ascii="Symbol" w:hAnsi="Symbol"/>
    </w:rPr>
  </w:style>
  <w:style w:type="character" w:customStyle="1" w:styleId="Domylnaczcionkaakapitu3">
    <w:name w:val="Domyślna czcionka akapitu3"/>
    <w:uiPriority w:val="99"/>
    <w:rsid w:val="00A96381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A96381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A96381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A96381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A96381"/>
  </w:style>
  <w:style w:type="character" w:customStyle="1" w:styleId="WW8Num9z2">
    <w:name w:val="WW8Num9z2"/>
    <w:uiPriority w:val="99"/>
    <w:rsid w:val="00A96381"/>
    <w:rPr>
      <w:rFonts w:ascii="Wingdings" w:hAnsi="Wingdings"/>
    </w:rPr>
  </w:style>
  <w:style w:type="character" w:customStyle="1" w:styleId="WW8Num10z3">
    <w:name w:val="WW8Num10z3"/>
    <w:uiPriority w:val="99"/>
    <w:rsid w:val="00A96381"/>
    <w:rPr>
      <w:rFonts w:ascii="Symbol" w:hAnsi="Symbol"/>
    </w:rPr>
  </w:style>
  <w:style w:type="character" w:customStyle="1" w:styleId="WW8Num11z2">
    <w:name w:val="WW8Num11z2"/>
    <w:uiPriority w:val="99"/>
    <w:rsid w:val="00A96381"/>
    <w:rPr>
      <w:rFonts w:ascii="Wingdings" w:hAnsi="Wingdings"/>
    </w:rPr>
  </w:style>
  <w:style w:type="character" w:customStyle="1" w:styleId="WW8Num11z3">
    <w:name w:val="WW8Num11z3"/>
    <w:uiPriority w:val="99"/>
    <w:rsid w:val="00A96381"/>
    <w:rPr>
      <w:rFonts w:ascii="Symbol" w:hAnsi="Symbol"/>
    </w:rPr>
  </w:style>
  <w:style w:type="character" w:customStyle="1" w:styleId="Domylnaczcionkaakapitu2">
    <w:name w:val="Domyślna czcionka akapitu2"/>
    <w:uiPriority w:val="99"/>
    <w:rsid w:val="00A9638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A96381"/>
  </w:style>
  <w:style w:type="character" w:customStyle="1" w:styleId="WW8Num29z0">
    <w:name w:val="WW8Num29z0"/>
    <w:uiPriority w:val="99"/>
    <w:rsid w:val="00A96381"/>
    <w:rPr>
      <w:rFonts w:ascii="Symbol" w:hAnsi="Symbol"/>
      <w:sz w:val="18"/>
    </w:rPr>
  </w:style>
  <w:style w:type="character" w:customStyle="1" w:styleId="WW8Num29z1">
    <w:name w:val="WW8Num29z1"/>
    <w:uiPriority w:val="99"/>
    <w:rsid w:val="00A96381"/>
    <w:rPr>
      <w:rFonts w:ascii="OpenSymbol" w:hAnsi="OpenSymbol"/>
    </w:rPr>
  </w:style>
  <w:style w:type="character" w:customStyle="1" w:styleId="WW8Num32z0">
    <w:name w:val="WW8Num32z0"/>
    <w:uiPriority w:val="99"/>
    <w:rsid w:val="00A96381"/>
    <w:rPr>
      <w:rFonts w:ascii="Symbol" w:hAnsi="Symbol"/>
    </w:rPr>
  </w:style>
  <w:style w:type="character" w:customStyle="1" w:styleId="WW8Num32z1">
    <w:name w:val="WW8Num32z1"/>
    <w:uiPriority w:val="99"/>
    <w:rsid w:val="00A96381"/>
    <w:rPr>
      <w:rFonts w:ascii="OpenSymbol" w:hAnsi="OpenSymbol"/>
      <w:sz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uiPriority w:val="99"/>
    <w:rsid w:val="00A96381"/>
  </w:style>
  <w:style w:type="character" w:customStyle="1" w:styleId="WW8Num33z0">
    <w:name w:val="WW8Num33z0"/>
    <w:uiPriority w:val="99"/>
    <w:rsid w:val="00A96381"/>
    <w:rPr>
      <w:rFonts w:ascii="Symbol" w:hAnsi="Symbol"/>
      <w:sz w:val="24"/>
    </w:rPr>
  </w:style>
  <w:style w:type="character" w:customStyle="1" w:styleId="WW8Num33z1">
    <w:name w:val="WW8Num33z1"/>
    <w:uiPriority w:val="99"/>
    <w:rsid w:val="00A96381"/>
    <w:rPr>
      <w:rFonts w:ascii="OpenSymbol" w:hAnsi="OpenSymbol"/>
      <w:sz w:val="18"/>
    </w:rPr>
  </w:style>
  <w:style w:type="character" w:customStyle="1" w:styleId="WW8Num35z0">
    <w:name w:val="WW8Num35z0"/>
    <w:uiPriority w:val="99"/>
    <w:rsid w:val="00A96381"/>
    <w:rPr>
      <w:rFonts w:ascii="Symbol" w:hAnsi="Symbol"/>
      <w:sz w:val="18"/>
    </w:rPr>
  </w:style>
  <w:style w:type="character" w:customStyle="1" w:styleId="WW8Num35z1">
    <w:name w:val="WW8Num35z1"/>
    <w:uiPriority w:val="99"/>
    <w:rsid w:val="00A96381"/>
    <w:rPr>
      <w:rFonts w:ascii="OpenSymbol" w:hAnsi="OpenSymbol"/>
    </w:rPr>
  </w:style>
  <w:style w:type="character" w:customStyle="1" w:styleId="WW8Num36z0">
    <w:name w:val="WW8Num36z0"/>
    <w:uiPriority w:val="99"/>
    <w:rsid w:val="00A96381"/>
    <w:rPr>
      <w:rFonts w:ascii="Symbol" w:hAnsi="Symbol"/>
      <w:sz w:val="18"/>
    </w:rPr>
  </w:style>
  <w:style w:type="character" w:customStyle="1" w:styleId="WW8Num36z1">
    <w:name w:val="WW8Num36z1"/>
    <w:uiPriority w:val="99"/>
    <w:rsid w:val="00A96381"/>
    <w:rPr>
      <w:rFonts w:ascii="Courier New" w:hAnsi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uiPriority w:val="99"/>
    <w:rsid w:val="00A96381"/>
  </w:style>
  <w:style w:type="character" w:customStyle="1" w:styleId="WW8Num38z0">
    <w:name w:val="WW8Num38z0"/>
    <w:uiPriority w:val="99"/>
    <w:rsid w:val="00A96381"/>
    <w:rPr>
      <w:rFonts w:ascii="Symbol" w:hAnsi="Symbol"/>
    </w:rPr>
  </w:style>
  <w:style w:type="character" w:customStyle="1" w:styleId="WW8Num38z1">
    <w:name w:val="WW8Num38z1"/>
    <w:uiPriority w:val="99"/>
    <w:rsid w:val="00A96381"/>
    <w:rPr>
      <w:rFonts w:ascii="OpenSymbol" w:hAnsi="OpenSymbol"/>
    </w:rPr>
  </w:style>
  <w:style w:type="character" w:customStyle="1" w:styleId="WW8Num38z2">
    <w:name w:val="WW8Num38z2"/>
    <w:uiPriority w:val="99"/>
    <w:rsid w:val="00A96381"/>
    <w:rPr>
      <w:rFonts w:ascii="Wingdings" w:hAnsi="Wingdings"/>
    </w:rPr>
  </w:style>
  <w:style w:type="character" w:customStyle="1" w:styleId="WW8Num39z0">
    <w:name w:val="WW8Num39z0"/>
    <w:uiPriority w:val="99"/>
    <w:rsid w:val="00A96381"/>
    <w:rPr>
      <w:rFonts w:ascii="Arial Narrow" w:hAnsi="Arial Narrow"/>
      <w:sz w:val="24"/>
    </w:rPr>
  </w:style>
  <w:style w:type="character" w:customStyle="1" w:styleId="WW8Num39z1">
    <w:name w:val="WW8Num39z1"/>
    <w:uiPriority w:val="99"/>
    <w:rsid w:val="00A96381"/>
    <w:rPr>
      <w:rFonts w:ascii="OpenSymbol" w:hAnsi="OpenSymbol"/>
      <w:sz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uiPriority w:val="99"/>
    <w:rsid w:val="00A96381"/>
  </w:style>
  <w:style w:type="character" w:customStyle="1" w:styleId="WW8Num40z0">
    <w:name w:val="WW8Num40z0"/>
    <w:uiPriority w:val="99"/>
    <w:rsid w:val="00A96381"/>
    <w:rPr>
      <w:rFonts w:ascii="Symbol" w:hAnsi="Symbol"/>
    </w:rPr>
  </w:style>
  <w:style w:type="character" w:customStyle="1" w:styleId="WW8Num41z0">
    <w:name w:val="WW8Num41z0"/>
    <w:uiPriority w:val="99"/>
    <w:rsid w:val="00A96381"/>
    <w:rPr>
      <w:rFonts w:ascii="Symbol" w:hAnsi="Symbol"/>
    </w:rPr>
  </w:style>
  <w:style w:type="character" w:customStyle="1" w:styleId="WW8Num42z0">
    <w:name w:val="WW8Num42z0"/>
    <w:uiPriority w:val="99"/>
    <w:rsid w:val="00A96381"/>
    <w:rPr>
      <w:rFonts w:ascii="Symbol" w:hAnsi="Symbol"/>
    </w:rPr>
  </w:style>
  <w:style w:type="character" w:customStyle="1" w:styleId="WW8Num42z1">
    <w:name w:val="WW8Num42z1"/>
    <w:uiPriority w:val="99"/>
    <w:rsid w:val="00A96381"/>
    <w:rPr>
      <w:rFonts w:ascii="OpenSymbol" w:hAnsi="OpenSymbol"/>
    </w:rPr>
  </w:style>
  <w:style w:type="character" w:customStyle="1" w:styleId="WW8Num43z0">
    <w:name w:val="WW8Num43z0"/>
    <w:uiPriority w:val="99"/>
    <w:rsid w:val="00A96381"/>
    <w:rPr>
      <w:rFonts w:ascii="Symbol" w:hAnsi="Symbol"/>
    </w:rPr>
  </w:style>
  <w:style w:type="character" w:customStyle="1" w:styleId="WW8Num43z1">
    <w:name w:val="WW8Num43z1"/>
    <w:uiPriority w:val="99"/>
    <w:rsid w:val="00A96381"/>
    <w:rPr>
      <w:rFonts w:ascii="OpenSymbol" w:hAnsi="OpenSymbol"/>
    </w:rPr>
  </w:style>
  <w:style w:type="character" w:customStyle="1" w:styleId="WW8Num44z0">
    <w:name w:val="WW8Num44z0"/>
    <w:uiPriority w:val="99"/>
    <w:rsid w:val="00A96381"/>
    <w:rPr>
      <w:rFonts w:ascii="Symbol" w:hAnsi="Symbol"/>
    </w:rPr>
  </w:style>
  <w:style w:type="character" w:customStyle="1" w:styleId="WW8Num44z1">
    <w:name w:val="WW8Num44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uiPriority w:val="99"/>
    <w:rsid w:val="00A96381"/>
  </w:style>
  <w:style w:type="character" w:customStyle="1" w:styleId="WW8Num40z1">
    <w:name w:val="WW8Num40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uiPriority w:val="99"/>
    <w:rsid w:val="00A96381"/>
  </w:style>
  <w:style w:type="character" w:customStyle="1" w:styleId="WW8Num37z0">
    <w:name w:val="WW8Num37z0"/>
    <w:uiPriority w:val="99"/>
    <w:rsid w:val="00A96381"/>
    <w:rPr>
      <w:rFonts w:ascii="Symbol" w:hAnsi="Symbol"/>
    </w:rPr>
  </w:style>
  <w:style w:type="character" w:customStyle="1" w:styleId="WW8Num37z1">
    <w:name w:val="WW8Num37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uiPriority w:val="99"/>
    <w:rsid w:val="00A96381"/>
  </w:style>
  <w:style w:type="character" w:customStyle="1" w:styleId="WW8Num34z0">
    <w:name w:val="WW8Num34z0"/>
    <w:uiPriority w:val="99"/>
    <w:rsid w:val="00A96381"/>
    <w:rPr>
      <w:rFonts w:ascii="Symbol" w:hAnsi="Symbol"/>
      <w:sz w:val="24"/>
    </w:rPr>
  </w:style>
  <w:style w:type="character" w:customStyle="1" w:styleId="WW8Num34z1">
    <w:name w:val="WW8Num34z1"/>
    <w:uiPriority w:val="99"/>
    <w:rsid w:val="00A96381"/>
    <w:rPr>
      <w:rFonts w:ascii="Courier New" w:hAnsi="Courier New"/>
    </w:rPr>
  </w:style>
  <w:style w:type="character" w:customStyle="1" w:styleId="WW8Num41z1">
    <w:name w:val="WW8Num41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uiPriority w:val="99"/>
    <w:rsid w:val="00A96381"/>
  </w:style>
  <w:style w:type="character" w:customStyle="1" w:styleId="WW8Num45z0">
    <w:name w:val="WW8Num45z0"/>
    <w:uiPriority w:val="99"/>
    <w:rsid w:val="00A96381"/>
    <w:rPr>
      <w:rFonts w:ascii="Symbol" w:hAnsi="Symbol"/>
    </w:rPr>
  </w:style>
  <w:style w:type="character" w:customStyle="1" w:styleId="WW8Num45z1">
    <w:name w:val="WW8Num45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uiPriority w:val="99"/>
    <w:rsid w:val="00A96381"/>
  </w:style>
  <w:style w:type="character" w:customStyle="1" w:styleId="Domylnaczcionkaakapitu1">
    <w:name w:val="Domyślna czcionka akapitu1"/>
    <w:uiPriority w:val="99"/>
    <w:rsid w:val="00A9638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uiPriority w:val="99"/>
    <w:rsid w:val="00A96381"/>
  </w:style>
  <w:style w:type="character" w:customStyle="1" w:styleId="WW8Num19z0">
    <w:name w:val="WW8Num19z0"/>
    <w:uiPriority w:val="99"/>
    <w:rsid w:val="00A96381"/>
    <w:rPr>
      <w:rFonts w:ascii="Symbol" w:hAnsi="Symbol"/>
    </w:rPr>
  </w:style>
  <w:style w:type="character" w:customStyle="1" w:styleId="WW8Num19z1">
    <w:name w:val="WW8Num19z1"/>
    <w:uiPriority w:val="99"/>
    <w:rsid w:val="00A96381"/>
    <w:rPr>
      <w:rFonts w:ascii="OpenSymbol" w:hAnsi="OpenSymbol"/>
    </w:rPr>
  </w:style>
  <w:style w:type="character" w:customStyle="1" w:styleId="WW8Num20z0">
    <w:name w:val="WW8Num20z0"/>
    <w:uiPriority w:val="99"/>
    <w:rsid w:val="00A96381"/>
    <w:rPr>
      <w:rFonts w:ascii="Symbol" w:hAnsi="Symbol"/>
    </w:rPr>
  </w:style>
  <w:style w:type="character" w:customStyle="1" w:styleId="WW8Num20z1">
    <w:name w:val="WW8Num20z1"/>
    <w:uiPriority w:val="99"/>
    <w:rsid w:val="00A96381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A96381"/>
    <w:rPr>
      <w:rFonts w:ascii="Symbol" w:hAnsi="Symbol"/>
      <w:sz w:val="24"/>
    </w:rPr>
  </w:style>
  <w:style w:type="character" w:customStyle="1" w:styleId="WW8Num22z1">
    <w:name w:val="WW8Num22z1"/>
    <w:uiPriority w:val="99"/>
    <w:rsid w:val="00A96381"/>
    <w:rPr>
      <w:rFonts w:ascii="OpenSymbol" w:hAnsi="OpenSymbol"/>
    </w:rPr>
  </w:style>
  <w:style w:type="character" w:customStyle="1" w:styleId="WW8Num23z0">
    <w:name w:val="WW8Num23z0"/>
    <w:uiPriority w:val="99"/>
    <w:rsid w:val="00A96381"/>
    <w:rPr>
      <w:rFonts w:ascii="Symbol" w:hAnsi="Symbol"/>
    </w:rPr>
  </w:style>
  <w:style w:type="character" w:customStyle="1" w:styleId="WW8Num23z1">
    <w:name w:val="WW8Num23z1"/>
    <w:uiPriority w:val="99"/>
    <w:rsid w:val="00A96381"/>
    <w:rPr>
      <w:rFonts w:ascii="OpenSymbol" w:hAnsi="OpenSymbol"/>
    </w:rPr>
  </w:style>
  <w:style w:type="character" w:customStyle="1" w:styleId="WW8Num24z0">
    <w:name w:val="WW8Num24z0"/>
    <w:uiPriority w:val="99"/>
    <w:rsid w:val="00A96381"/>
    <w:rPr>
      <w:rFonts w:ascii="Symbol" w:hAnsi="Symbol"/>
    </w:rPr>
  </w:style>
  <w:style w:type="character" w:customStyle="1" w:styleId="WW8Num24z1">
    <w:name w:val="WW8Num24z1"/>
    <w:uiPriority w:val="99"/>
    <w:rsid w:val="00A96381"/>
    <w:rPr>
      <w:rFonts w:ascii="Symbol" w:hAnsi="Symbol"/>
    </w:rPr>
  </w:style>
  <w:style w:type="character" w:customStyle="1" w:styleId="WW8Num25z0">
    <w:name w:val="WW8Num25z0"/>
    <w:uiPriority w:val="99"/>
    <w:rsid w:val="00A96381"/>
    <w:rPr>
      <w:rFonts w:ascii="Symbol" w:hAnsi="Symbol"/>
    </w:rPr>
  </w:style>
  <w:style w:type="character" w:customStyle="1" w:styleId="WW8Num25z1">
    <w:name w:val="WW8Num25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uiPriority w:val="99"/>
    <w:rsid w:val="00A96381"/>
  </w:style>
  <w:style w:type="character" w:customStyle="1" w:styleId="WW8Num21z0">
    <w:name w:val="WW8Num21z0"/>
    <w:uiPriority w:val="99"/>
    <w:rsid w:val="00A96381"/>
    <w:rPr>
      <w:rFonts w:ascii="Symbol" w:hAnsi="Symbol"/>
      <w:sz w:val="24"/>
    </w:rPr>
  </w:style>
  <w:style w:type="character" w:customStyle="1" w:styleId="WW8Num21z1">
    <w:name w:val="WW8Num21z1"/>
    <w:uiPriority w:val="99"/>
    <w:rsid w:val="00A96381"/>
    <w:rPr>
      <w:rFonts w:ascii="OpenSymbol" w:hAnsi="OpenSymbol"/>
      <w:sz w:val="18"/>
    </w:rPr>
  </w:style>
  <w:style w:type="character" w:customStyle="1" w:styleId="WW8Num26z0">
    <w:name w:val="WW8Num26z0"/>
    <w:uiPriority w:val="99"/>
    <w:rsid w:val="00A96381"/>
    <w:rPr>
      <w:rFonts w:ascii="Symbol" w:hAnsi="Symbol"/>
      <w:sz w:val="18"/>
    </w:rPr>
  </w:style>
  <w:style w:type="character" w:customStyle="1" w:styleId="WW8Num26z1">
    <w:name w:val="WW8Num26z1"/>
    <w:uiPriority w:val="99"/>
    <w:rsid w:val="00A96381"/>
    <w:rPr>
      <w:rFonts w:ascii="OpenSymbol" w:hAnsi="OpenSymbol"/>
    </w:rPr>
  </w:style>
  <w:style w:type="character" w:customStyle="1" w:styleId="WW8Num27z0">
    <w:name w:val="WW8Num27z0"/>
    <w:uiPriority w:val="99"/>
    <w:rsid w:val="00A96381"/>
    <w:rPr>
      <w:rFonts w:ascii="Symbol" w:hAnsi="Symbol"/>
    </w:rPr>
  </w:style>
  <w:style w:type="character" w:customStyle="1" w:styleId="WW8Num27z1">
    <w:name w:val="WW8Num27z1"/>
    <w:uiPriority w:val="99"/>
    <w:rsid w:val="00A96381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uiPriority w:val="99"/>
    <w:rsid w:val="00A96381"/>
  </w:style>
  <w:style w:type="character" w:customStyle="1" w:styleId="Znakinumeracji">
    <w:name w:val="Znaki numeracji"/>
    <w:uiPriority w:val="99"/>
    <w:rsid w:val="00A96381"/>
  </w:style>
  <w:style w:type="character" w:customStyle="1" w:styleId="Symbolewypunktowania">
    <w:name w:val="Symbole wypunktowania"/>
    <w:uiPriority w:val="99"/>
    <w:rsid w:val="00A96381"/>
    <w:rPr>
      <w:rFonts w:ascii="OpenSymbol" w:hAnsi="OpenSymbol"/>
    </w:rPr>
  </w:style>
  <w:style w:type="character" w:customStyle="1" w:styleId="WW8Num2z0">
    <w:name w:val="WW8Num2z0"/>
    <w:uiPriority w:val="99"/>
    <w:rsid w:val="00A96381"/>
  </w:style>
  <w:style w:type="character" w:customStyle="1" w:styleId="WW8Num31z0">
    <w:name w:val="WW8Num31z0"/>
    <w:uiPriority w:val="99"/>
    <w:rsid w:val="00A96381"/>
    <w:rPr>
      <w:rFonts w:ascii="Symbol" w:hAnsi="Symbol"/>
    </w:rPr>
  </w:style>
  <w:style w:type="character" w:customStyle="1" w:styleId="WW8Num31z1">
    <w:name w:val="WW8Num31z1"/>
    <w:uiPriority w:val="99"/>
    <w:rsid w:val="00A96381"/>
    <w:rPr>
      <w:rFonts w:ascii="OpenSymbol" w:hAnsi="OpenSymbol"/>
    </w:rPr>
  </w:style>
  <w:style w:type="character" w:customStyle="1" w:styleId="WW-Domylnaczcionkaakapitu111">
    <w:name w:val="WW-Domyślna czcionka akapitu111"/>
    <w:uiPriority w:val="99"/>
    <w:rsid w:val="00A96381"/>
  </w:style>
  <w:style w:type="character" w:styleId="Hipercze">
    <w:name w:val="Hyperlink"/>
    <w:uiPriority w:val="99"/>
    <w:rsid w:val="00A96381"/>
    <w:rPr>
      <w:rFonts w:cs="Times New Roman"/>
      <w:color w:val="0000FF"/>
      <w:u w:val="single"/>
    </w:rPr>
  </w:style>
  <w:style w:type="character" w:customStyle="1" w:styleId="NagwekZnak">
    <w:name w:val="Nagłówek Znak"/>
    <w:uiPriority w:val="99"/>
    <w:rsid w:val="00A96381"/>
    <w:rPr>
      <w:rFonts w:eastAsia="Times New Roman"/>
      <w:kern w:val="1"/>
      <w:sz w:val="24"/>
    </w:rPr>
  </w:style>
  <w:style w:type="character" w:customStyle="1" w:styleId="StopkaZnak">
    <w:name w:val="Stopka Znak"/>
    <w:uiPriority w:val="99"/>
    <w:rsid w:val="00A96381"/>
    <w:rPr>
      <w:rFonts w:eastAsia="Times New Roman"/>
      <w:kern w:val="1"/>
      <w:sz w:val="24"/>
    </w:rPr>
  </w:style>
  <w:style w:type="character" w:customStyle="1" w:styleId="ListLabel1">
    <w:name w:val="ListLabel 1"/>
    <w:uiPriority w:val="99"/>
    <w:rsid w:val="00A96381"/>
  </w:style>
  <w:style w:type="character" w:customStyle="1" w:styleId="ListLabel2">
    <w:name w:val="ListLabel 2"/>
    <w:uiPriority w:val="99"/>
    <w:rsid w:val="00A96381"/>
    <w:rPr>
      <w:sz w:val="24"/>
    </w:rPr>
  </w:style>
  <w:style w:type="character" w:customStyle="1" w:styleId="ListLabel3">
    <w:name w:val="ListLabel 3"/>
    <w:uiPriority w:val="99"/>
    <w:rsid w:val="00A96381"/>
    <w:rPr>
      <w:b/>
    </w:rPr>
  </w:style>
  <w:style w:type="character" w:styleId="Pogrubienie">
    <w:name w:val="Strong"/>
    <w:uiPriority w:val="99"/>
    <w:qFormat/>
    <w:rsid w:val="00A96381"/>
    <w:rPr>
      <w:rFonts w:cs="Times New Roman"/>
      <w:b/>
    </w:rPr>
  </w:style>
  <w:style w:type="character" w:customStyle="1" w:styleId="WW8Num15z0">
    <w:name w:val="WW8Num15z0"/>
    <w:uiPriority w:val="99"/>
    <w:rsid w:val="00A96381"/>
    <w:rPr>
      <w:rFonts w:ascii="Symbol" w:hAnsi="Symbol"/>
      <w:sz w:val="18"/>
    </w:rPr>
  </w:style>
  <w:style w:type="character" w:customStyle="1" w:styleId="FontStyle37">
    <w:name w:val="Font Style37"/>
    <w:uiPriority w:val="99"/>
    <w:rsid w:val="00A96381"/>
    <w:rPr>
      <w:rFonts w:ascii="Arial" w:hAnsi="Arial"/>
      <w:sz w:val="20"/>
    </w:rPr>
  </w:style>
  <w:style w:type="character" w:customStyle="1" w:styleId="WW8Num66z0">
    <w:name w:val="WW8Num66z0"/>
    <w:uiPriority w:val="99"/>
    <w:rsid w:val="00A96381"/>
    <w:rPr>
      <w:sz w:val="18"/>
    </w:rPr>
  </w:style>
  <w:style w:type="character" w:customStyle="1" w:styleId="Odwoanieprzypisudolnego1">
    <w:name w:val="Odwołanie przypisu dolnego1"/>
    <w:uiPriority w:val="99"/>
    <w:rsid w:val="00A96381"/>
    <w:rPr>
      <w:vertAlign w:val="superscript"/>
    </w:rPr>
  </w:style>
  <w:style w:type="character" w:customStyle="1" w:styleId="Znakiprzypiswdolnych">
    <w:name w:val="Znaki przypisów dolnych"/>
    <w:uiPriority w:val="99"/>
    <w:rsid w:val="00A96381"/>
  </w:style>
  <w:style w:type="character" w:customStyle="1" w:styleId="TekstprzypisudolnegoZnak">
    <w:name w:val="Tekst przypisu dolnego Znak"/>
    <w:uiPriority w:val="99"/>
    <w:rsid w:val="00A96381"/>
    <w:rPr>
      <w:rFonts w:eastAsia="Times New Roman"/>
      <w:kern w:val="1"/>
    </w:rPr>
  </w:style>
  <w:style w:type="character" w:customStyle="1" w:styleId="TekstpodstawowyZnak">
    <w:name w:val="Tekst podstawowy Znak"/>
    <w:uiPriority w:val="99"/>
    <w:rsid w:val="00A96381"/>
    <w:rPr>
      <w:rFonts w:eastAsia="Times New Roman"/>
      <w:kern w:val="1"/>
      <w:sz w:val="24"/>
    </w:rPr>
  </w:style>
  <w:style w:type="character" w:customStyle="1" w:styleId="Odwoanieprzypisudolnego2">
    <w:name w:val="Odwołanie przypisu dolnego2"/>
    <w:uiPriority w:val="99"/>
    <w:rsid w:val="00A96381"/>
    <w:rPr>
      <w:vertAlign w:val="superscript"/>
    </w:rPr>
  </w:style>
  <w:style w:type="character" w:customStyle="1" w:styleId="Znakiprzypiswkocowych">
    <w:name w:val="Znaki przypisów końcowych"/>
    <w:uiPriority w:val="99"/>
    <w:rsid w:val="00A96381"/>
    <w:rPr>
      <w:vertAlign w:val="superscript"/>
    </w:rPr>
  </w:style>
  <w:style w:type="character" w:customStyle="1" w:styleId="WW-Znakiprzypiswkocowych">
    <w:name w:val="WW-Znaki przypisów końcowych"/>
    <w:uiPriority w:val="99"/>
    <w:rsid w:val="00A96381"/>
  </w:style>
  <w:style w:type="character" w:customStyle="1" w:styleId="Odwoanieprzypisukocowego1">
    <w:name w:val="Odwołanie przypisu końcowego1"/>
    <w:uiPriority w:val="99"/>
    <w:rsid w:val="00A96381"/>
    <w:rPr>
      <w:vertAlign w:val="superscript"/>
    </w:rPr>
  </w:style>
  <w:style w:type="character" w:customStyle="1" w:styleId="Odwoanieprzypisudolnego3">
    <w:name w:val="Odwołanie przypisu dolnego3"/>
    <w:uiPriority w:val="99"/>
    <w:rsid w:val="00A96381"/>
    <w:rPr>
      <w:vertAlign w:val="superscript"/>
    </w:rPr>
  </w:style>
  <w:style w:type="character" w:customStyle="1" w:styleId="Odwoanieprzypisukocowego2">
    <w:name w:val="Odwołanie przypisu końcowego2"/>
    <w:uiPriority w:val="99"/>
    <w:rsid w:val="00A96381"/>
    <w:rPr>
      <w:vertAlign w:val="superscript"/>
    </w:rPr>
  </w:style>
  <w:style w:type="character" w:customStyle="1" w:styleId="Odwoanieprzypisudolnego4">
    <w:name w:val="Odwołanie przypisu dolnego4"/>
    <w:uiPriority w:val="99"/>
    <w:rsid w:val="00A96381"/>
    <w:rPr>
      <w:vertAlign w:val="superscript"/>
    </w:rPr>
  </w:style>
  <w:style w:type="character" w:customStyle="1" w:styleId="Odwoanieprzypisukocowego3">
    <w:name w:val="Odwołanie przypisu końcowego3"/>
    <w:uiPriority w:val="99"/>
    <w:rsid w:val="00A96381"/>
    <w:rPr>
      <w:vertAlign w:val="superscript"/>
    </w:rPr>
  </w:style>
  <w:style w:type="character" w:styleId="Odwoanieprzypisudolnego">
    <w:name w:val="footnote reference"/>
    <w:uiPriority w:val="99"/>
    <w:rsid w:val="00A96381"/>
    <w:rPr>
      <w:rFonts w:cs="Times New Roman"/>
      <w:vertAlign w:val="superscript"/>
    </w:rPr>
  </w:style>
  <w:style w:type="character" w:styleId="Odwoanieprzypisukocowego">
    <w:name w:val="endnote reference"/>
    <w:uiPriority w:val="99"/>
    <w:rsid w:val="00A96381"/>
    <w:rPr>
      <w:rFonts w:cs="Times New Roman"/>
      <w:vertAlign w:val="superscript"/>
    </w:rPr>
  </w:style>
  <w:style w:type="paragraph" w:customStyle="1" w:styleId="Nagwek10">
    <w:name w:val="Nagłówek10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A96381"/>
    <w:pPr>
      <w:spacing w:after="120"/>
    </w:pPr>
  </w:style>
  <w:style w:type="character" w:customStyle="1" w:styleId="TekstpodstawowyZnak1">
    <w:name w:val="Tekst podstawowy Znak1"/>
    <w:link w:val="Tekstpodstawowy"/>
    <w:uiPriority w:val="99"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A96381"/>
    <w:rPr>
      <w:rFonts w:cs="Tahoma"/>
    </w:rPr>
  </w:style>
  <w:style w:type="paragraph" w:customStyle="1" w:styleId="Podpis10">
    <w:name w:val="Podpis10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A96381"/>
    <w:pPr>
      <w:suppressLineNumbers/>
    </w:pPr>
    <w:rPr>
      <w:rFonts w:cs="Tahoma"/>
    </w:rPr>
  </w:style>
  <w:style w:type="paragraph" w:customStyle="1" w:styleId="Nagwek9">
    <w:name w:val="Nagłówek9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7">
    <w:name w:val="Nagłówek7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"/>
    <w:basedOn w:val="Normalny"/>
    <w:next w:val="Tekstpodstawowy"/>
    <w:uiPriority w:val="99"/>
    <w:rsid w:val="00A9638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styleId="Spistreci4">
    <w:name w:val="toc 4"/>
    <w:basedOn w:val="Normalny"/>
    <w:next w:val="Normalny"/>
    <w:uiPriority w:val="99"/>
    <w:rsid w:val="00A96381"/>
    <w:pPr>
      <w:jc w:val="both"/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next w:val="Tekstpodstawowy"/>
    <w:uiPriority w:val="99"/>
    <w:rsid w:val="00A96381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uiPriority w:val="99"/>
    <w:rsid w:val="00A96381"/>
    <w:pPr>
      <w:jc w:val="both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A96381"/>
    <w:pPr>
      <w:ind w:left="720"/>
    </w:pPr>
    <w:rPr>
      <w:szCs w:val="20"/>
    </w:rPr>
  </w:style>
  <w:style w:type="paragraph" w:customStyle="1" w:styleId="Zawartotabeli">
    <w:name w:val="Zawartość tabeli"/>
    <w:basedOn w:val="Normalny"/>
    <w:uiPriority w:val="99"/>
    <w:rsid w:val="00A96381"/>
    <w:pPr>
      <w:suppressLineNumbers/>
    </w:pPr>
  </w:style>
  <w:style w:type="paragraph" w:customStyle="1" w:styleId="Nagwektabeli">
    <w:name w:val="Nagłówek tabeli"/>
    <w:basedOn w:val="Zawartotabeli"/>
    <w:uiPriority w:val="99"/>
    <w:rsid w:val="00A96381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A96381"/>
    <w:pPr>
      <w:suppressLineNumbers/>
      <w:tabs>
        <w:tab w:val="center" w:pos="4818"/>
        <w:tab w:val="right" w:pos="9637"/>
      </w:tabs>
    </w:pPr>
  </w:style>
  <w:style w:type="character" w:customStyle="1" w:styleId="StopkaZnak1">
    <w:name w:val="Stopka Znak1"/>
    <w:link w:val="Stopka"/>
    <w:uiPriority w:val="99"/>
    <w:semiHidden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A96381"/>
    <w:pPr>
      <w:spacing w:after="120" w:line="480" w:lineRule="auto"/>
    </w:pPr>
  </w:style>
  <w:style w:type="paragraph" w:styleId="Nagwek">
    <w:name w:val="header"/>
    <w:basedOn w:val="Normalny"/>
    <w:link w:val="NagwekZnak1"/>
    <w:uiPriority w:val="99"/>
    <w:rsid w:val="00A96381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customStyle="1" w:styleId="ListParagraph1">
    <w:name w:val="List Paragraph1"/>
    <w:uiPriority w:val="99"/>
    <w:rsid w:val="00A96381"/>
    <w:pPr>
      <w:widowControl w:val="0"/>
      <w:suppressAutoHyphens/>
      <w:ind w:left="720"/>
    </w:pPr>
    <w:rPr>
      <w:sz w:val="24"/>
      <w:szCs w:val="24"/>
      <w:lang w:eastAsia="ar-SA"/>
    </w:rPr>
  </w:style>
  <w:style w:type="paragraph" w:customStyle="1" w:styleId="pkt">
    <w:name w:val="pkt"/>
    <w:uiPriority w:val="99"/>
    <w:rsid w:val="00A96381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/>
      <w:sz w:val="19"/>
      <w:szCs w:val="19"/>
      <w:lang w:eastAsia="ar-SA"/>
    </w:rPr>
  </w:style>
  <w:style w:type="paragraph" w:customStyle="1" w:styleId="Tekstpodstawowy31">
    <w:name w:val="Tekst podstawowy 31"/>
    <w:uiPriority w:val="99"/>
    <w:rsid w:val="00A96381"/>
    <w:pPr>
      <w:widowControl w:val="0"/>
      <w:suppressAutoHyphens/>
      <w:overflowPunct w:val="0"/>
      <w:spacing w:line="360" w:lineRule="auto"/>
    </w:pPr>
    <w:rPr>
      <w:rFonts w:ascii="Arial" w:hAnsi="Arial"/>
      <w:sz w:val="24"/>
      <w:lang w:val="en-US" w:eastAsia="ar-SA"/>
    </w:rPr>
  </w:style>
  <w:style w:type="paragraph" w:customStyle="1" w:styleId="Style19">
    <w:name w:val="Style19"/>
    <w:basedOn w:val="Normalny"/>
    <w:uiPriority w:val="99"/>
    <w:rsid w:val="00A96381"/>
    <w:pPr>
      <w:autoSpaceDE w:val="0"/>
      <w:spacing w:line="253" w:lineRule="exact"/>
      <w:jc w:val="both"/>
    </w:pPr>
    <w:rPr>
      <w:rFonts w:ascii="Arial" w:hAnsi="Arial" w:cs="Arial"/>
    </w:rPr>
  </w:style>
  <w:style w:type="paragraph" w:customStyle="1" w:styleId="Standard">
    <w:name w:val="Standard"/>
    <w:qFormat/>
    <w:rsid w:val="00A96381"/>
    <w:pPr>
      <w:widowControl w:val="0"/>
      <w:suppressAutoHyphens/>
      <w:autoSpaceDE w:val="0"/>
    </w:pPr>
    <w:rPr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96381"/>
    <w:pPr>
      <w:widowControl/>
      <w:suppressAutoHyphens w:val="0"/>
      <w:spacing w:before="100" w:after="119"/>
    </w:pPr>
  </w:style>
  <w:style w:type="paragraph" w:styleId="Tekstprzypisudolnego">
    <w:name w:val="footnote text"/>
    <w:basedOn w:val="Normalny"/>
    <w:link w:val="TekstprzypisudolnegoZnak1"/>
    <w:uiPriority w:val="99"/>
    <w:rsid w:val="00A96381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AD7B2B"/>
    <w:rPr>
      <w:rFonts w:cs="Times New Roman"/>
      <w:kern w:val="1"/>
      <w:sz w:val="20"/>
      <w:szCs w:val="20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A96381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customStyle="1" w:styleId="db">
    <w:name w:val="db"/>
    <w:uiPriority w:val="99"/>
    <w:rsid w:val="00AE097F"/>
    <w:rPr>
      <w:rFonts w:eastAsia="SimSun"/>
      <w:color w:val="000000"/>
      <w:sz w:val="28"/>
    </w:rPr>
  </w:style>
  <w:style w:type="paragraph" w:styleId="Tekstpodstawowy3">
    <w:name w:val="Body Text 3"/>
    <w:basedOn w:val="Normalny"/>
    <w:link w:val="Tekstpodstawowy3Znak"/>
    <w:uiPriority w:val="99"/>
    <w:semiHidden/>
    <w:rsid w:val="00AE097F"/>
    <w:pPr>
      <w:widowControl/>
      <w:suppressAutoHyphens w:val="0"/>
      <w:spacing w:after="120"/>
    </w:pPr>
    <w:rPr>
      <w:rFonts w:eastAsia="SimSun"/>
      <w:kern w:val="0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AE097F"/>
    <w:rPr>
      <w:rFonts w:eastAsia="SimSun" w:cs="Times New Roman"/>
      <w:sz w:val="16"/>
      <w:lang w:val="pl-PL" w:eastAsia="pl-PL"/>
    </w:rPr>
  </w:style>
  <w:style w:type="paragraph" w:customStyle="1" w:styleId="BodyText21">
    <w:name w:val="Body Text 21"/>
    <w:basedOn w:val="Normalny"/>
    <w:uiPriority w:val="99"/>
    <w:rsid w:val="00597D38"/>
    <w:pPr>
      <w:widowControl/>
      <w:overflowPunct w:val="0"/>
      <w:autoSpaceDE w:val="0"/>
      <w:jc w:val="both"/>
      <w:textAlignment w:val="baseline"/>
    </w:pPr>
    <w:rPr>
      <w:i/>
      <w:kern w:val="0"/>
      <w:sz w:val="26"/>
      <w:szCs w:val="20"/>
    </w:rPr>
  </w:style>
  <w:style w:type="paragraph" w:customStyle="1" w:styleId="P138">
    <w:name w:val="P138"/>
    <w:basedOn w:val="Normalny"/>
    <w:uiPriority w:val="99"/>
    <w:rsid w:val="005F0E7F"/>
    <w:pPr>
      <w:shd w:val="clear" w:color="auto" w:fill="FFFFFF"/>
      <w:autoSpaceDN w:val="0"/>
      <w:spacing w:before="5" w:line="276" w:lineRule="auto"/>
      <w:ind w:left="567" w:hanging="567"/>
      <w:jc w:val="both"/>
      <w:textAlignment w:val="baseline"/>
    </w:pPr>
    <w:rPr>
      <w:kern w:val="3"/>
      <w:szCs w:val="20"/>
      <w:lang w:eastAsia="zh-CN"/>
    </w:rPr>
  </w:style>
  <w:style w:type="character" w:customStyle="1" w:styleId="T2">
    <w:name w:val="T2"/>
    <w:uiPriority w:val="99"/>
    <w:rsid w:val="005F0E7F"/>
    <w:rPr>
      <w:b/>
    </w:rPr>
  </w:style>
  <w:style w:type="paragraph" w:styleId="Tekstblokowy">
    <w:name w:val="Block Text"/>
    <w:basedOn w:val="Normalny"/>
    <w:uiPriority w:val="99"/>
    <w:rsid w:val="005F0E7F"/>
    <w:pPr>
      <w:widowControl/>
      <w:suppressAutoHyphens w:val="0"/>
      <w:ind w:left="1134" w:right="-2"/>
      <w:jc w:val="both"/>
    </w:pPr>
    <w:rPr>
      <w:kern w:val="0"/>
      <w:szCs w:val="20"/>
      <w:lang w:eastAsia="pl-PL"/>
    </w:rPr>
  </w:style>
  <w:style w:type="paragraph" w:customStyle="1" w:styleId="Default">
    <w:name w:val="Default"/>
    <w:uiPriority w:val="99"/>
    <w:rsid w:val="008306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A41CFC"/>
    <w:rPr>
      <w:rFonts w:eastAsia="Times New Roman"/>
      <w:kern w:val="1"/>
      <w:sz w:val="24"/>
      <w:lang w:eastAsia="ar-SA" w:bidi="ar-SA"/>
    </w:rPr>
  </w:style>
  <w:style w:type="paragraph" w:customStyle="1" w:styleId="Styl">
    <w:name w:val="Styl"/>
    <w:uiPriority w:val="99"/>
    <w:rsid w:val="00054AB9"/>
    <w:pPr>
      <w:widowControl w:val="0"/>
      <w:suppressAutoHyphens/>
    </w:pPr>
    <w:rPr>
      <w:rFonts w:ascii="Arial" w:hAnsi="Arial"/>
      <w:sz w:val="24"/>
      <w:lang w:eastAsia="ar-SA"/>
    </w:rPr>
  </w:style>
  <w:style w:type="paragraph" w:customStyle="1" w:styleId="Styl1">
    <w:name w:val="Styl1"/>
    <w:uiPriority w:val="99"/>
    <w:rsid w:val="00647397"/>
    <w:pPr>
      <w:ind w:left="142" w:hanging="142"/>
      <w:jc w:val="both"/>
    </w:pPr>
    <w:rPr>
      <w:rFonts w:ascii="Arial" w:hAnsi="Arial" w:cs="Arial"/>
      <w:w w:val="92"/>
      <w:kern w:val="22"/>
      <w:sz w:val="22"/>
      <w:szCs w:val="2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4D36FC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locked/>
    <w:rsid w:val="00C042A2"/>
    <w:pPr>
      <w:spacing w:line="276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C042A2"/>
    <w:pPr>
      <w:numPr>
        <w:ilvl w:val="1"/>
      </w:numPr>
      <w:spacing w:after="160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C042A2"/>
    <w:rPr>
      <w:rFonts w:asciiTheme="minorHAnsi" w:eastAsiaTheme="minorEastAsia" w:hAnsiTheme="minorHAnsi" w:cstheme="minorBidi"/>
      <w:color w:val="5A5A5A" w:themeColor="text1" w:themeTint="A5"/>
      <w:spacing w:val="15"/>
      <w:kern w:val="1"/>
      <w:sz w:val="22"/>
      <w:szCs w:val="22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63265"/>
    <w:rPr>
      <w:rFonts w:asciiTheme="majorHAnsi" w:eastAsiaTheme="majorEastAsia" w:hAnsiTheme="majorHAnsi" w:cstheme="majorBidi"/>
      <w:color w:val="365F91" w:themeColor="accent1" w:themeShade="BF"/>
      <w:kern w:val="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9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9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16F5B-2B6C-4C5E-8AAB-74437F2D4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936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GMINY W OŻAROWICACH</vt:lpstr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Wojciech Król</cp:lastModifiedBy>
  <cp:revision>2</cp:revision>
  <cp:lastPrinted>2016-09-27T07:22:00Z</cp:lastPrinted>
  <dcterms:created xsi:type="dcterms:W3CDTF">2025-01-07T13:26:00Z</dcterms:created>
  <dcterms:modified xsi:type="dcterms:W3CDTF">2025-11-21T10:53:00Z</dcterms:modified>
</cp:coreProperties>
</file>